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9274C" w14:textId="77777777" w:rsidR="00F5689F" w:rsidRPr="00702223" w:rsidRDefault="00C85B84" w:rsidP="00702223">
      <w:pPr>
        <w:rPr>
          <w:sz w:val="22"/>
          <w:szCs w:val="14"/>
        </w:rPr>
      </w:pPr>
      <w:r w:rsidRPr="00702223">
        <w:rPr>
          <w:noProof/>
          <w:sz w:val="22"/>
          <w:szCs w:val="14"/>
          <w:lang w:val="en-AU" w:eastAsia="en-AU" w:bidi="ar-SA"/>
        </w:rPr>
        <mc:AlternateContent>
          <mc:Choice Requires="wpg">
            <w:drawing>
              <wp:anchor distT="0" distB="0" distL="114300" distR="114300" simplePos="0" relativeHeight="251668480" behindDoc="1" locked="1" layoutInCell="1" allowOverlap="1" wp14:anchorId="16A9605A" wp14:editId="7AE21929">
                <wp:simplePos x="0" y="0"/>
                <wp:positionH relativeFrom="column">
                  <wp:posOffset>-457200</wp:posOffset>
                </wp:positionH>
                <wp:positionV relativeFrom="paragraph">
                  <wp:posOffset>-914400</wp:posOffset>
                </wp:positionV>
                <wp:extent cx="7589520" cy="10058400"/>
                <wp:effectExtent l="0" t="0" r="0" b="0"/>
                <wp:wrapNone/>
                <wp:docPr id="22" name="Group 2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9520" cy="10058400"/>
                          <a:chOff x="0" y="0"/>
                          <a:chExt cx="11955" cy="15841"/>
                        </a:xfrm>
                      </wpg:grpSpPr>
                      <wpg:grpSp>
                        <wpg:cNvPr id="23" name="Group 23"/>
                        <wpg:cNvGrpSpPr>
                          <a:grpSpLocks/>
                        </wpg:cNvGrpSpPr>
                        <wpg:grpSpPr bwMode="auto">
                          <a:xfrm>
                            <a:off x="6586" y="0"/>
                            <a:ext cx="5369" cy="2980"/>
                            <a:chOff x="6586" y="0"/>
                            <a:chExt cx="5369" cy="2980"/>
                          </a:xfrm>
                        </wpg:grpSpPr>
                        <wps:wsp>
                          <wps:cNvPr id="24" name="AutoShape 24"/>
                          <wps:cNvSpPr>
                            <a:spLocks/>
                          </wps:cNvSpPr>
                          <wps:spPr bwMode="auto">
                            <a:xfrm>
                              <a:off x="6586" y="0"/>
                              <a:ext cx="3578" cy="2980"/>
                            </a:xfrm>
                            <a:custGeom>
                              <a:avLst/>
                              <a:gdLst>
                                <a:gd name="T0" fmla="+- 0 8372 6586"/>
                                <a:gd name="T1" fmla="*/ T0 w 3578"/>
                                <a:gd name="T2" fmla="*/ 591 h 2980"/>
                                <a:gd name="T3" fmla="+- 0 7780 6586"/>
                                <a:gd name="T4" fmla="*/ T3 w 3578"/>
                                <a:gd name="T5" fmla="*/ 0 h 2980"/>
                                <a:gd name="T6" fmla="+- 0 6586 6586"/>
                                <a:gd name="T7" fmla="*/ T6 w 3578"/>
                                <a:gd name="T8" fmla="*/ 0 h 2980"/>
                                <a:gd name="T9" fmla="+- 0 7774 6586"/>
                                <a:gd name="T10" fmla="*/ T9 w 3578"/>
                                <a:gd name="T11" fmla="*/ 1188 h 2980"/>
                                <a:gd name="T12" fmla="+- 0 8372 6586"/>
                                <a:gd name="T13" fmla="*/ T12 w 3578"/>
                                <a:gd name="T14" fmla="*/ 591 h 2980"/>
                                <a:gd name="T15" fmla="+- 0 10163 6586"/>
                                <a:gd name="T16" fmla="*/ T15 w 3578"/>
                                <a:gd name="T17" fmla="*/ 2383 h 2980"/>
                                <a:gd name="T18" fmla="+- 0 9566 6586"/>
                                <a:gd name="T19" fmla="*/ T18 w 3578"/>
                                <a:gd name="T20" fmla="*/ 1786 h 2980"/>
                                <a:gd name="T21" fmla="+- 0 8969 6586"/>
                                <a:gd name="T22" fmla="*/ T21 w 3578"/>
                                <a:gd name="T23" fmla="*/ 2383 h 2980"/>
                                <a:gd name="T24" fmla="+- 0 9566 6586"/>
                                <a:gd name="T25" fmla="*/ T24 w 3578"/>
                                <a:gd name="T26" fmla="*/ 2980 h 2980"/>
                                <a:gd name="T27" fmla="+- 0 10163 6586"/>
                                <a:gd name="T28" fmla="*/ T27 w 3578"/>
                                <a:gd name="T29" fmla="*/ 2383 h 298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Lst>
                              <a:rect l="0" t="0" r="r" b="b"/>
                              <a:pathLst>
                                <a:path w="3578" h="2980">
                                  <a:moveTo>
                                    <a:pt x="1786" y="591"/>
                                  </a:moveTo>
                                  <a:lnTo>
                                    <a:pt x="1194" y="0"/>
                                  </a:lnTo>
                                  <a:lnTo>
                                    <a:pt x="0" y="0"/>
                                  </a:lnTo>
                                  <a:lnTo>
                                    <a:pt x="1188" y="1188"/>
                                  </a:lnTo>
                                  <a:lnTo>
                                    <a:pt x="1786" y="591"/>
                                  </a:lnTo>
                                  <a:moveTo>
                                    <a:pt x="3577" y="2383"/>
                                  </a:moveTo>
                                  <a:lnTo>
                                    <a:pt x="2980" y="1786"/>
                                  </a:lnTo>
                                  <a:lnTo>
                                    <a:pt x="2383" y="2383"/>
                                  </a:lnTo>
                                  <a:lnTo>
                                    <a:pt x="2980" y="2980"/>
                                  </a:lnTo>
                                  <a:lnTo>
                                    <a:pt x="3577" y="2383"/>
                                  </a:lnTo>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7177" y="1188"/>
                              <a:ext cx="1792" cy="1792"/>
                            </a:xfrm>
                            <a:custGeom>
                              <a:avLst/>
                              <a:gdLst>
                                <a:gd name="T0" fmla="+- 0 7774 7177"/>
                                <a:gd name="T1" fmla="*/ T0 w 1792"/>
                                <a:gd name="T2" fmla="+- 0 1188 1188"/>
                                <a:gd name="T3" fmla="*/ 1188 h 1792"/>
                                <a:gd name="T4" fmla="+- 0 7177 7177"/>
                                <a:gd name="T5" fmla="*/ T4 w 1792"/>
                                <a:gd name="T6" fmla="+- 0 1786 1188"/>
                                <a:gd name="T7" fmla="*/ 1786 h 1792"/>
                                <a:gd name="T8" fmla="+- 0 8372 7177"/>
                                <a:gd name="T9" fmla="*/ T8 w 1792"/>
                                <a:gd name="T10" fmla="+- 0 2980 1188"/>
                                <a:gd name="T11" fmla="*/ 2980 h 1792"/>
                                <a:gd name="T12" fmla="+- 0 8969 7177"/>
                                <a:gd name="T13" fmla="*/ T12 w 1792"/>
                                <a:gd name="T14" fmla="+- 0 2383 1188"/>
                                <a:gd name="T15" fmla="*/ 2383 h 1792"/>
                                <a:gd name="T16" fmla="+- 0 7774 7177"/>
                                <a:gd name="T17" fmla="*/ T16 w 1792"/>
                                <a:gd name="T18" fmla="+- 0 1188 1188"/>
                                <a:gd name="T19" fmla="*/ 1188 h 1792"/>
                              </a:gdLst>
                              <a:ahLst/>
                              <a:cxnLst>
                                <a:cxn ang="0">
                                  <a:pos x="T1" y="T3"/>
                                </a:cxn>
                                <a:cxn ang="0">
                                  <a:pos x="T5" y="T7"/>
                                </a:cxn>
                                <a:cxn ang="0">
                                  <a:pos x="T9" y="T11"/>
                                </a:cxn>
                                <a:cxn ang="0">
                                  <a:pos x="T13" y="T15"/>
                                </a:cxn>
                                <a:cxn ang="0">
                                  <a:pos x="T17" y="T19"/>
                                </a:cxn>
                              </a:cxnLst>
                              <a:rect l="0" t="0" r="r" b="b"/>
                              <a:pathLst>
                                <a:path w="1792" h="1792">
                                  <a:moveTo>
                                    <a:pt x="597" y="0"/>
                                  </a:moveTo>
                                  <a:lnTo>
                                    <a:pt x="0" y="598"/>
                                  </a:lnTo>
                                  <a:lnTo>
                                    <a:pt x="1195" y="1792"/>
                                  </a:lnTo>
                                  <a:lnTo>
                                    <a:pt x="1792" y="1195"/>
                                  </a:lnTo>
                                  <a:lnTo>
                                    <a:pt x="597" y="0"/>
                                  </a:lnTo>
                                  <a:close/>
                                </a:path>
                              </a:pathLst>
                            </a:custGeom>
                            <a:solidFill>
                              <a:schemeClr val="accent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8974" y="0"/>
                              <a:ext cx="1183" cy="592"/>
                            </a:xfrm>
                            <a:custGeom>
                              <a:avLst/>
                              <a:gdLst>
                                <a:gd name="T0" fmla="+- 0 10158 8975"/>
                                <a:gd name="T1" fmla="*/ T0 w 1183"/>
                                <a:gd name="T2" fmla="*/ 0 h 592"/>
                                <a:gd name="T3" fmla="+- 0 8975 8975"/>
                                <a:gd name="T4" fmla="*/ T3 w 1183"/>
                                <a:gd name="T5" fmla="*/ 0 h 592"/>
                                <a:gd name="T6" fmla="+- 0 9566 8975"/>
                                <a:gd name="T7" fmla="*/ T6 w 1183"/>
                                <a:gd name="T8" fmla="*/ 591 h 592"/>
                                <a:gd name="T9" fmla="+- 0 10158 8975"/>
                                <a:gd name="T10" fmla="*/ T9 w 1183"/>
                                <a:gd name="T11" fmla="*/ 0 h 592"/>
                              </a:gdLst>
                              <a:ahLst/>
                              <a:cxnLst>
                                <a:cxn ang="0">
                                  <a:pos x="T1" y="T2"/>
                                </a:cxn>
                                <a:cxn ang="0">
                                  <a:pos x="T4" y="T5"/>
                                </a:cxn>
                                <a:cxn ang="0">
                                  <a:pos x="T7" y="T8"/>
                                </a:cxn>
                                <a:cxn ang="0">
                                  <a:pos x="T10" y="T11"/>
                                </a:cxn>
                              </a:cxnLst>
                              <a:rect l="0" t="0" r="r" b="b"/>
                              <a:pathLst>
                                <a:path w="1183" h="592">
                                  <a:moveTo>
                                    <a:pt x="1183" y="0"/>
                                  </a:moveTo>
                                  <a:lnTo>
                                    <a:pt x="0" y="0"/>
                                  </a:lnTo>
                                  <a:lnTo>
                                    <a:pt x="591" y="591"/>
                                  </a:lnTo>
                                  <a:lnTo>
                                    <a:pt x="1183"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7774" y="591"/>
                              <a:ext cx="1792" cy="1792"/>
                            </a:xfrm>
                            <a:custGeom>
                              <a:avLst/>
                              <a:gdLst>
                                <a:gd name="T0" fmla="+- 0 8372 7774"/>
                                <a:gd name="T1" fmla="*/ T0 w 1792"/>
                                <a:gd name="T2" fmla="+- 0 591 591"/>
                                <a:gd name="T3" fmla="*/ 591 h 1792"/>
                                <a:gd name="T4" fmla="+- 0 7774 7774"/>
                                <a:gd name="T5" fmla="*/ T4 w 1792"/>
                                <a:gd name="T6" fmla="+- 0 1188 591"/>
                                <a:gd name="T7" fmla="*/ 1188 h 1792"/>
                                <a:gd name="T8" fmla="+- 0 8969 7774"/>
                                <a:gd name="T9" fmla="*/ T8 w 1792"/>
                                <a:gd name="T10" fmla="+- 0 2383 591"/>
                                <a:gd name="T11" fmla="*/ 2383 h 1792"/>
                                <a:gd name="T12" fmla="+- 0 9566 7774"/>
                                <a:gd name="T13" fmla="*/ T12 w 1792"/>
                                <a:gd name="T14" fmla="+- 0 1786 591"/>
                                <a:gd name="T15" fmla="*/ 1786 h 1792"/>
                                <a:gd name="T16" fmla="+- 0 8372 7774"/>
                                <a:gd name="T17" fmla="*/ T16 w 1792"/>
                                <a:gd name="T18" fmla="+- 0 591 591"/>
                                <a:gd name="T19" fmla="*/ 591 h 1792"/>
                              </a:gdLst>
                              <a:ahLst/>
                              <a:cxnLst>
                                <a:cxn ang="0">
                                  <a:pos x="T1" y="T3"/>
                                </a:cxn>
                                <a:cxn ang="0">
                                  <a:pos x="T5" y="T7"/>
                                </a:cxn>
                                <a:cxn ang="0">
                                  <a:pos x="T9" y="T11"/>
                                </a:cxn>
                                <a:cxn ang="0">
                                  <a:pos x="T13" y="T15"/>
                                </a:cxn>
                                <a:cxn ang="0">
                                  <a:pos x="T17" y="T19"/>
                                </a:cxn>
                              </a:cxnLst>
                              <a:rect l="0" t="0" r="r" b="b"/>
                              <a:pathLst>
                                <a:path w="1792" h="1792">
                                  <a:moveTo>
                                    <a:pt x="598" y="0"/>
                                  </a:moveTo>
                                  <a:lnTo>
                                    <a:pt x="0" y="597"/>
                                  </a:lnTo>
                                  <a:lnTo>
                                    <a:pt x="1195" y="1792"/>
                                  </a:lnTo>
                                  <a:lnTo>
                                    <a:pt x="1792" y="1195"/>
                                  </a:lnTo>
                                  <a:lnTo>
                                    <a:pt x="598"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9566" y="591"/>
                              <a:ext cx="2389" cy="2389"/>
                            </a:xfrm>
                            <a:custGeom>
                              <a:avLst/>
                              <a:gdLst>
                                <a:gd name="T0" fmla="+- 0 11955 9566"/>
                                <a:gd name="T1" fmla="*/ T0 w 2389"/>
                                <a:gd name="T2" fmla="+- 0 1786 591"/>
                                <a:gd name="T3" fmla="*/ 1786 h 2389"/>
                                <a:gd name="T4" fmla="+- 0 10760 9566"/>
                                <a:gd name="T5" fmla="*/ T4 w 2389"/>
                                <a:gd name="T6" fmla="+- 0 591 591"/>
                                <a:gd name="T7" fmla="*/ 591 h 2389"/>
                                <a:gd name="T8" fmla="+- 0 9566 9566"/>
                                <a:gd name="T9" fmla="*/ T8 w 2389"/>
                                <a:gd name="T10" fmla="+- 0 1786 591"/>
                                <a:gd name="T11" fmla="*/ 1786 h 2389"/>
                                <a:gd name="T12" fmla="+- 0 10760 9566"/>
                                <a:gd name="T13" fmla="*/ T12 w 2389"/>
                                <a:gd name="T14" fmla="+- 0 2980 591"/>
                                <a:gd name="T15" fmla="*/ 2980 h 2389"/>
                                <a:gd name="T16" fmla="+- 0 11955 9566"/>
                                <a:gd name="T17" fmla="*/ T16 w 2389"/>
                                <a:gd name="T18" fmla="+- 0 1786 591"/>
                                <a:gd name="T19" fmla="*/ 1786 h 2389"/>
                              </a:gdLst>
                              <a:ahLst/>
                              <a:cxnLst>
                                <a:cxn ang="0">
                                  <a:pos x="T1" y="T3"/>
                                </a:cxn>
                                <a:cxn ang="0">
                                  <a:pos x="T5" y="T7"/>
                                </a:cxn>
                                <a:cxn ang="0">
                                  <a:pos x="T9" y="T11"/>
                                </a:cxn>
                                <a:cxn ang="0">
                                  <a:pos x="T13" y="T15"/>
                                </a:cxn>
                                <a:cxn ang="0">
                                  <a:pos x="T17" y="T19"/>
                                </a:cxn>
                              </a:cxnLst>
                              <a:rect l="0" t="0" r="r" b="b"/>
                              <a:pathLst>
                                <a:path w="2389" h="2389">
                                  <a:moveTo>
                                    <a:pt x="2389" y="1195"/>
                                  </a:moveTo>
                                  <a:lnTo>
                                    <a:pt x="1194" y="0"/>
                                  </a:lnTo>
                                  <a:lnTo>
                                    <a:pt x="0" y="1195"/>
                                  </a:lnTo>
                                  <a:lnTo>
                                    <a:pt x="1194" y="2389"/>
                                  </a:lnTo>
                                  <a:lnTo>
                                    <a:pt x="2389" y="1195"/>
                                  </a:lnTo>
                                </a:path>
                              </a:pathLst>
                            </a:custGeom>
                            <a:solidFill>
                              <a:schemeClr val="accent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 name="Group 29"/>
                        <wpg:cNvGrpSpPr>
                          <a:grpSpLocks/>
                        </wpg:cNvGrpSpPr>
                        <wpg:grpSpPr bwMode="auto">
                          <a:xfrm>
                            <a:off x="0" y="12290"/>
                            <a:ext cx="3551" cy="3551"/>
                            <a:chOff x="0" y="12290"/>
                            <a:chExt cx="3551" cy="3551"/>
                          </a:xfrm>
                        </wpg:grpSpPr>
                        <wps:wsp>
                          <wps:cNvPr id="30" name="Freeform 30"/>
                          <wps:cNvSpPr>
                            <a:spLocks/>
                          </wps:cNvSpPr>
                          <wps:spPr bwMode="auto">
                            <a:xfrm>
                              <a:off x="0" y="12289"/>
                              <a:ext cx="1789" cy="2386"/>
                            </a:xfrm>
                            <a:custGeom>
                              <a:avLst/>
                              <a:gdLst>
                                <a:gd name="T0" fmla="*/ 0 w 1789"/>
                                <a:gd name="T1" fmla="+- 0 12290 12290"/>
                                <a:gd name="T2" fmla="*/ 12290 h 2386"/>
                                <a:gd name="T3" fmla="*/ 0 w 1789"/>
                                <a:gd name="T4" fmla="+- 0 13484 12290"/>
                                <a:gd name="T5" fmla="*/ 13484 h 2386"/>
                                <a:gd name="T6" fmla="*/ 1192 w 1789"/>
                                <a:gd name="T7" fmla="+- 0 14676 12290"/>
                                <a:gd name="T8" fmla="*/ 14676 h 2386"/>
                                <a:gd name="T9" fmla="*/ 1789 w 1789"/>
                                <a:gd name="T10" fmla="+- 0 14079 12290"/>
                                <a:gd name="T11" fmla="*/ 14079 h 2386"/>
                                <a:gd name="T12" fmla="*/ 0 w 1789"/>
                                <a:gd name="T13" fmla="+- 0 12290 12290"/>
                                <a:gd name="T14" fmla="*/ 12290 h 2386"/>
                              </a:gdLst>
                              <a:ahLst/>
                              <a:cxnLst>
                                <a:cxn ang="0">
                                  <a:pos x="T0" y="T2"/>
                                </a:cxn>
                                <a:cxn ang="0">
                                  <a:pos x="T3" y="T5"/>
                                </a:cxn>
                                <a:cxn ang="0">
                                  <a:pos x="T6" y="T8"/>
                                </a:cxn>
                                <a:cxn ang="0">
                                  <a:pos x="T9" y="T11"/>
                                </a:cxn>
                                <a:cxn ang="0">
                                  <a:pos x="T12" y="T14"/>
                                </a:cxn>
                              </a:cxnLst>
                              <a:rect l="0" t="0" r="r" b="b"/>
                              <a:pathLst>
                                <a:path w="1789" h="2386">
                                  <a:moveTo>
                                    <a:pt x="0" y="0"/>
                                  </a:moveTo>
                                  <a:lnTo>
                                    <a:pt x="0" y="1194"/>
                                  </a:lnTo>
                                  <a:lnTo>
                                    <a:pt x="1192" y="2386"/>
                                  </a:lnTo>
                                  <a:lnTo>
                                    <a:pt x="1789" y="1789"/>
                                  </a:lnTo>
                                  <a:lnTo>
                                    <a:pt x="0"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0" y="14678"/>
                              <a:ext cx="1162" cy="1162"/>
                            </a:xfrm>
                            <a:custGeom>
                              <a:avLst/>
                              <a:gdLst>
                                <a:gd name="T0" fmla="*/ 0 w 1162"/>
                                <a:gd name="T1" fmla="+- 0 14679 14679"/>
                                <a:gd name="T2" fmla="*/ 14679 h 1162"/>
                                <a:gd name="T3" fmla="*/ 0 w 1162"/>
                                <a:gd name="T4" fmla="+- 0 15840 14679"/>
                                <a:gd name="T5" fmla="*/ 15840 h 1162"/>
                                <a:gd name="T6" fmla="*/ 1161 w 1162"/>
                                <a:gd name="T7" fmla="+- 0 15840 14679"/>
                                <a:gd name="T8" fmla="*/ 15840 h 1162"/>
                                <a:gd name="T9" fmla="*/ 0 w 1162"/>
                                <a:gd name="T10" fmla="+- 0 14679 14679"/>
                                <a:gd name="T11" fmla="*/ 14679 h 1162"/>
                              </a:gdLst>
                              <a:ahLst/>
                              <a:cxnLst>
                                <a:cxn ang="0">
                                  <a:pos x="T0" y="T2"/>
                                </a:cxn>
                                <a:cxn ang="0">
                                  <a:pos x="T3" y="T5"/>
                                </a:cxn>
                                <a:cxn ang="0">
                                  <a:pos x="T6" y="T8"/>
                                </a:cxn>
                                <a:cxn ang="0">
                                  <a:pos x="T9" y="T11"/>
                                </a:cxn>
                              </a:cxnLst>
                              <a:rect l="0" t="0" r="r" b="b"/>
                              <a:pathLst>
                                <a:path w="1162" h="1162">
                                  <a:moveTo>
                                    <a:pt x="0" y="0"/>
                                  </a:moveTo>
                                  <a:lnTo>
                                    <a:pt x="0" y="1161"/>
                                  </a:lnTo>
                                  <a:lnTo>
                                    <a:pt x="1161" y="1161"/>
                                  </a:lnTo>
                                  <a:lnTo>
                                    <a:pt x="0" y="0"/>
                                  </a:ln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2"/>
                          <wps:cNvSpPr>
                            <a:spLocks/>
                          </wps:cNvSpPr>
                          <wps:spPr bwMode="auto">
                            <a:xfrm>
                              <a:off x="1221" y="14675"/>
                              <a:ext cx="2329" cy="1165"/>
                            </a:xfrm>
                            <a:custGeom>
                              <a:avLst/>
                              <a:gdLst>
                                <a:gd name="T0" fmla="+- 0 3550 1221"/>
                                <a:gd name="T1" fmla="*/ T0 w 2329"/>
                                <a:gd name="T2" fmla="+- 0 15840 14676"/>
                                <a:gd name="T3" fmla="*/ 15840 h 1165"/>
                                <a:gd name="T4" fmla="+- 0 2386 1221"/>
                                <a:gd name="T5" fmla="*/ T4 w 2329"/>
                                <a:gd name="T6" fmla="+- 0 14676 14676"/>
                                <a:gd name="T7" fmla="*/ 14676 h 1165"/>
                                <a:gd name="T8" fmla="+- 0 1221 1221"/>
                                <a:gd name="T9" fmla="*/ T8 w 2329"/>
                                <a:gd name="T10" fmla="+- 0 15840 14676"/>
                                <a:gd name="T11" fmla="*/ 15840 h 1165"/>
                                <a:gd name="T12" fmla="+- 0 3550 1221"/>
                                <a:gd name="T13" fmla="*/ T12 w 2329"/>
                                <a:gd name="T14" fmla="+- 0 15840 14676"/>
                                <a:gd name="T15" fmla="*/ 15840 h 1165"/>
                              </a:gdLst>
                              <a:ahLst/>
                              <a:cxnLst>
                                <a:cxn ang="0">
                                  <a:pos x="T1" y="T3"/>
                                </a:cxn>
                                <a:cxn ang="0">
                                  <a:pos x="T5" y="T7"/>
                                </a:cxn>
                                <a:cxn ang="0">
                                  <a:pos x="T9" y="T11"/>
                                </a:cxn>
                                <a:cxn ang="0">
                                  <a:pos x="T13" y="T15"/>
                                </a:cxn>
                              </a:cxnLst>
                              <a:rect l="0" t="0" r="r" b="b"/>
                              <a:pathLst>
                                <a:path w="2329" h="1165">
                                  <a:moveTo>
                                    <a:pt x="2329" y="1164"/>
                                  </a:moveTo>
                                  <a:lnTo>
                                    <a:pt x="1165" y="0"/>
                                  </a:lnTo>
                                  <a:lnTo>
                                    <a:pt x="0" y="1164"/>
                                  </a:lnTo>
                                  <a:lnTo>
                                    <a:pt x="2329" y="1164"/>
                                  </a:lnTo>
                                </a:path>
                              </a:pathLst>
                            </a:custGeom>
                            <a:solidFill>
                              <a:schemeClr val="accent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F48DBA" id="Group 22" o:spid="_x0000_s1026" alt="Decorative" style="position:absolute;margin-left:-36pt;margin-top:-1in;width:597.6pt;height:11in;z-index:-251648000" coordsize="11955,15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">
                <v:group id="Group 23" o:spid="_x0000_s1027" style="position:absolute;left:6586;width:5369;height:2980" coordorigin="6586" coordsize="5369,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AutoShape 24" o:spid="_x0000_s1028" style="position:absolute;left:6586;width:3578;height:2980;visibility:visible;mso-wrap-style:square;v-text-anchor:top" coordsize="3578,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" path="m1786,591l1194,,,,1188,1188,1786,591m3577,2383l2980,1786r-597,597l2980,2980r597,-597e" fillcolor="#4495a2 [3206]" stroked="f">
                    <v:path arrowok="t" o:connecttype="custom" o:connectlocs="1786,591;1194,0;0,0;1188,1188;1786,591;3577,2383;2980,1786;2383,2383;2980,2980;3577,2383" o:connectangles="0,0,0,0,0,0,0,0,0,0"/>
                  </v:shape>
                  <v:shape id="Freeform 25" o:spid="_x0000_s1029" style="position:absolute;left:7177;top:1188;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" path="m597,l,598,1195,1792r597,-597l597,xe" fillcolor="#f9d448 [3209]" stroked="f">
                    <v:path arrowok="t" o:connecttype="custom" o:connectlocs="597,1188;0,1786;1195,2980;1792,2383;597,1188" o:connectangles="0,0,0,0,0"/>
                  </v:shape>
                  <v:shape id="Freeform 26" o:spid="_x0000_s1030" style="position:absolute;left:8974;width:1183;height:592;visibility:visible;mso-wrap-style:square;v-text-anchor:top" coordsize="1183,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" path="m1183,l,,591,591,1183,xe" fillcolor="#4495a2 [3206]" stroked="f">
                    <v:path arrowok="t" o:connecttype="custom" o:connectlocs="1183,0;0,0;591,591;1183,0" o:connectangles="0,0,0,0"/>
                  </v:shape>
                  <v:shape id="Freeform 27" o:spid="_x0000_s1031" style="position:absolute;left:7774;top:591;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" path="m598,l,597,1195,1792r597,-597l598,xe" fillcolor="#7ca655 [3215]" stroked="f">
                    <v:path arrowok="t" o:connecttype="custom" o:connectlocs="598,591;0,1188;1195,2383;1792,1786;598,591" o:connectangles="0,0,0,0,0"/>
                  </v:shape>
                  <v:shape id="Freeform 28" o:spid="_x0000_s1032" style="position:absolute;left:9566;top:591;width:2389;height:2389;visibility:visible;mso-wrap-style:square;v-text-anchor:top" coordsize="2389,2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" path="m2389,1195l1194,,,1195,1194,2389,2389,1195e" fillcolor="#f9d448 [3209]" stroked="f">
                    <v:path arrowok="t" o:connecttype="custom" o:connectlocs="2389,1786;1194,591;0,1786;1194,2980;2389,1786" o:connectangles="0,0,0,0,0"/>
                  </v:shape>
                </v:group>
                <v:group id="Group 29" o:spid="_x0000_s1033" style="position:absolute;top:12290;width:3551;height:3551" coordorigin=",12290" coordsize="3551,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34" style="position:absolute;top:12289;width:1789;height:2386;visibility:visible;mso-wrap-style:square;v-text-anchor:top" coordsize="1789,2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" path="m,l,1194,1192,2386r597,-597l,xe" fillcolor="#4495a2 [3206]" stroked="f">
                    <v:path arrowok="t" o:connecttype="custom" o:connectlocs="0,12290;0,13484;1192,14676;1789,14079;0,12290" o:connectangles="0,0,0,0,0"/>
                  </v:shape>
                  <v:shape id="Freeform 31" o:spid="_x0000_s1035" style="position:absolute;top:14678;width:1162;height:1162;visibility:visible;mso-wrap-style:square;v-text-anchor:top" coordsize="116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" path="m,l,1161r1161,l,xe" fillcolor="#7ca655 [3215]" stroked="f">
                    <v:path arrowok="t" o:connecttype="custom" o:connectlocs="0,14679;0,15840;1161,15840;0,14679" o:connectangles="0,0,0,0"/>
                  </v:shape>
                  <v:shape id="Freeform 32" o:spid="_x0000_s1036" style="position:absolute;left:1221;top:14675;width:2329;height:1165;visibility:visible;mso-wrap-style:square;v-text-anchor:top" coordsize="2329,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" path="m2329,1164l1165,,,1164r2329,e" fillcolor="#f9d448 [3209]" stroked="f">
                    <v:path arrowok="t" o:connecttype="custom" o:connectlocs="2329,15840;1165,14676;0,15840;2329,15840" o:connectangles="0,0,0,0"/>
                  </v:shape>
                </v:group>
                <w10:anchorlock/>
              </v:group>
            </w:pict>
          </mc:Fallback>
        </mc:AlternateContent>
      </w:r>
    </w:p>
    <w:p w14:paraId="16257DF5" w14:textId="77777777" w:rsidR="000342D8" w:rsidRPr="000342D8" w:rsidRDefault="00000000" w:rsidP="000342D8">
      <w:pPr>
        <w:pStyle w:val="BodyContactInfo"/>
        <w:rPr>
          <w:rStyle w:val="Greentext"/>
        </w:rPr>
      </w:pPr>
      <w:sdt>
        <w:sdtPr>
          <w:rPr>
            <w:rStyle w:val="Greentext"/>
          </w:rPr>
          <w:id w:val="1307513586"/>
          <w:placeholder>
            <w:docPart w:val="535DF613526143FFBACD2886F72A3604"/>
          </w:placeholder>
          <w:temporary/>
          <w:showingPlcHdr/>
          <w15:appearance w15:val="hidden"/>
        </w:sdtPr>
        <w:sdtContent>
          <w:r w:rsidR="002A5ECC" w:rsidRPr="000342D8">
            <w:rPr>
              <w:rStyle w:val="Greentext"/>
            </w:rPr>
            <w:t>4567 Main Street</w:t>
          </w:r>
        </w:sdtContent>
      </w:sdt>
      <w:r w:rsidR="000342D8" w:rsidRPr="000342D8">
        <w:rPr>
          <w:rStyle w:val="Greentext"/>
        </w:rPr>
        <w:t xml:space="preserve"> </w:t>
      </w:r>
    </w:p>
    <w:p w14:paraId="375DD07C" w14:textId="77777777" w:rsidR="002A5ECC" w:rsidRPr="000342D8" w:rsidRDefault="00000000" w:rsidP="002A5ECC">
      <w:pPr>
        <w:pStyle w:val="BodyContactInfo"/>
        <w:rPr>
          <w:rStyle w:val="Greentext"/>
        </w:rPr>
      </w:pPr>
      <w:sdt>
        <w:sdtPr>
          <w:rPr>
            <w:rStyle w:val="Greentext"/>
          </w:rPr>
          <w:id w:val="-1208718525"/>
          <w:placeholder>
            <w:docPart w:val="4F0D4E6477024941945E157254303D79"/>
          </w:placeholder>
          <w:temporary/>
          <w:showingPlcHdr/>
          <w15:appearance w15:val="hidden"/>
        </w:sdtPr>
        <w:sdtContent>
          <w:r w:rsidR="002A5ECC">
            <w:rPr>
              <w:rStyle w:val="Greentext"/>
            </w:rPr>
            <w:t>City, State 98052</w:t>
          </w:r>
        </w:sdtContent>
      </w:sdt>
      <w:r w:rsidR="002A5ECC" w:rsidRPr="000342D8">
        <w:rPr>
          <w:rStyle w:val="Greentext"/>
        </w:rPr>
        <w:t xml:space="preserve"> </w:t>
      </w:r>
    </w:p>
    <w:p w14:paraId="2513EC88" w14:textId="77777777" w:rsidR="002A5ECC" w:rsidRPr="000342D8" w:rsidRDefault="00000000" w:rsidP="002A5ECC">
      <w:pPr>
        <w:pStyle w:val="BodyContactInfo"/>
        <w:rPr>
          <w:rStyle w:val="Greentext"/>
        </w:rPr>
      </w:pPr>
      <w:sdt>
        <w:sdtPr>
          <w:rPr>
            <w:rStyle w:val="Greentext"/>
          </w:rPr>
          <w:id w:val="-552925859"/>
          <w:placeholder>
            <w:docPart w:val="C42A4CB2408E477E9B1CCA6E14261836"/>
          </w:placeholder>
          <w:temporary/>
          <w:showingPlcHdr/>
          <w15:appearance w15:val="hidden"/>
        </w:sdtPr>
        <w:sdtContent>
          <w:r w:rsidR="002A5ECC">
            <w:rPr>
              <w:rStyle w:val="Greentext"/>
            </w:rPr>
            <w:t>(718) 555–0100</w:t>
          </w:r>
        </w:sdtContent>
      </w:sdt>
      <w:r w:rsidR="002A5ECC" w:rsidRPr="000342D8">
        <w:rPr>
          <w:rStyle w:val="Greentext"/>
        </w:rPr>
        <w:t xml:space="preserve"> </w:t>
      </w:r>
    </w:p>
    <w:p w14:paraId="0865DBD3" w14:textId="77777777" w:rsidR="00C85B84" w:rsidRPr="009F58A6" w:rsidRDefault="00000000" w:rsidP="000342D8">
      <w:pPr>
        <w:pStyle w:val="BodyContactInfo"/>
        <w:rPr>
          <w:rStyle w:val="Greentext"/>
        </w:rPr>
      </w:pPr>
      <w:sdt>
        <w:sdtPr>
          <w:rPr>
            <w:rStyle w:val="Greentext"/>
          </w:rPr>
          <w:id w:val="2007236525"/>
          <w:placeholder>
            <w:docPart w:val="F071FB2CD67E40D787E0A8D18A3E7DC6"/>
          </w:placeholder>
          <w:temporary/>
          <w:showingPlcHdr/>
          <w15:appearance w15:val="hidden"/>
        </w:sdtPr>
        <w:sdtContent>
          <w:r w:rsidR="002A5ECC" w:rsidRPr="000342D8">
            <w:rPr>
              <w:rStyle w:val="Greentext"/>
            </w:rPr>
            <w:t>yuuri@example.com</w:t>
          </w:r>
        </w:sdtContent>
      </w:sdt>
      <w:r w:rsidR="002A5ECC" w:rsidRPr="000342D8">
        <w:rPr>
          <w:rStyle w:val="Greentext"/>
        </w:rPr>
        <w:t xml:space="preserve"> </w:t>
      </w:r>
    </w:p>
    <w:tbl>
      <w:tblPr>
        <w:tblW w:w="5014" w:type="pct"/>
        <w:tblLayout w:type="fixed"/>
        <w:tblCellMar>
          <w:left w:w="14" w:type="dxa"/>
          <w:right w:w="115" w:type="dxa"/>
        </w:tblCellMar>
        <w:tblLook w:val="0600" w:firstRow="0" w:lastRow="0" w:firstColumn="0" w:lastColumn="0" w:noHBand="1" w:noVBand="1"/>
      </w:tblPr>
      <w:tblGrid>
        <w:gridCol w:w="1832"/>
        <w:gridCol w:w="1073"/>
        <w:gridCol w:w="1845"/>
        <w:gridCol w:w="1071"/>
        <w:gridCol w:w="1843"/>
        <w:gridCol w:w="3137"/>
        <w:gridCol w:w="6"/>
        <w:gridCol w:w="9"/>
      </w:tblGrid>
      <w:tr w:rsidR="00702223" w14:paraId="3FC2CC5B" w14:textId="77777777" w:rsidTr="00CC77D2">
        <w:trPr>
          <w:trHeight w:val="2160"/>
        </w:trPr>
        <w:tc>
          <w:tcPr>
            <w:tcW w:w="5000" w:type="pct"/>
            <w:gridSpan w:val="8"/>
            <w:vAlign w:val="bottom"/>
          </w:tcPr>
          <w:p w14:paraId="46AEECE4" w14:textId="77777777" w:rsidR="00702223" w:rsidRDefault="00000000" w:rsidP="002A5ECC">
            <w:pPr>
              <w:pStyle w:val="Title"/>
            </w:pPr>
            <w:sdt>
              <w:sdtPr>
                <w:id w:val="964775298"/>
                <w:placeholder>
                  <w:docPart w:val="0B299992CDFE4FEA9E5843782A967EA2"/>
                </w:placeholder>
                <w:temporary/>
                <w:showingPlcHdr/>
                <w15:appearance w15:val="hidden"/>
              </w:sdtPr>
              <w:sdtContent>
                <w:r w:rsidR="002A5ECC" w:rsidRPr="000342D8">
                  <w:t>Yuuri Tanaka</w:t>
                </w:r>
              </w:sdtContent>
            </w:sdt>
          </w:p>
        </w:tc>
      </w:tr>
      <w:tr w:rsidR="00702223" w:rsidRPr="00702223" w14:paraId="246C2070" w14:textId="77777777" w:rsidTr="002A5ECC">
        <w:trPr>
          <w:gridAfter w:val="2"/>
          <w:wAfter w:w="7" w:type="pct"/>
          <w:trHeight w:val="115"/>
        </w:trPr>
        <w:tc>
          <w:tcPr>
            <w:tcW w:w="847" w:type="pct"/>
            <w:tcBorders>
              <w:top w:val="single" w:sz="48" w:space="0" w:color="7CA655" w:themeColor="text2"/>
            </w:tcBorders>
            <w:shd w:val="clear" w:color="auto" w:fill="auto"/>
          </w:tcPr>
          <w:p w14:paraId="2F269D9F" w14:textId="77777777" w:rsidR="00702223" w:rsidRPr="00702223" w:rsidRDefault="00702223" w:rsidP="00702223">
            <w:pPr>
              <w:rPr>
                <w:sz w:val="6"/>
                <w:szCs w:val="6"/>
              </w:rPr>
            </w:pPr>
          </w:p>
        </w:tc>
        <w:tc>
          <w:tcPr>
            <w:tcW w:w="496" w:type="pct"/>
          </w:tcPr>
          <w:p w14:paraId="77799913" w14:textId="77777777" w:rsidR="00702223" w:rsidRPr="00702223" w:rsidRDefault="00702223" w:rsidP="00702223">
            <w:pPr>
              <w:rPr>
                <w:sz w:val="6"/>
                <w:szCs w:val="6"/>
              </w:rPr>
            </w:pPr>
          </w:p>
        </w:tc>
        <w:tc>
          <w:tcPr>
            <w:tcW w:w="853" w:type="pct"/>
          </w:tcPr>
          <w:p w14:paraId="0EF27693" w14:textId="77777777" w:rsidR="00702223" w:rsidRPr="00702223" w:rsidRDefault="00702223" w:rsidP="00702223">
            <w:pPr>
              <w:rPr>
                <w:sz w:val="6"/>
                <w:szCs w:val="6"/>
              </w:rPr>
            </w:pPr>
          </w:p>
        </w:tc>
        <w:tc>
          <w:tcPr>
            <w:tcW w:w="495" w:type="pct"/>
          </w:tcPr>
          <w:p w14:paraId="06BBA4DF" w14:textId="77777777" w:rsidR="00702223" w:rsidRPr="00702223" w:rsidRDefault="00702223" w:rsidP="00702223">
            <w:pPr>
              <w:rPr>
                <w:sz w:val="6"/>
                <w:szCs w:val="6"/>
              </w:rPr>
            </w:pPr>
          </w:p>
        </w:tc>
        <w:tc>
          <w:tcPr>
            <w:tcW w:w="852" w:type="pct"/>
            <w:tcBorders>
              <w:top w:val="single" w:sz="48" w:space="0" w:color="000000" w:themeColor="text1"/>
            </w:tcBorders>
            <w:shd w:val="clear" w:color="auto" w:fill="auto"/>
          </w:tcPr>
          <w:p w14:paraId="67B0ACB7" w14:textId="77777777" w:rsidR="00702223" w:rsidRPr="00702223" w:rsidRDefault="00702223" w:rsidP="00702223">
            <w:pPr>
              <w:rPr>
                <w:sz w:val="6"/>
                <w:szCs w:val="6"/>
              </w:rPr>
            </w:pPr>
          </w:p>
        </w:tc>
        <w:tc>
          <w:tcPr>
            <w:tcW w:w="1450" w:type="pct"/>
          </w:tcPr>
          <w:p w14:paraId="7FDEE109" w14:textId="77777777" w:rsidR="00702223" w:rsidRPr="00702223" w:rsidRDefault="00702223" w:rsidP="00702223">
            <w:pPr>
              <w:rPr>
                <w:sz w:val="6"/>
                <w:szCs w:val="6"/>
              </w:rPr>
            </w:pPr>
          </w:p>
        </w:tc>
      </w:tr>
      <w:tr w:rsidR="00CC77D2" w14:paraId="68615BC6" w14:textId="77777777" w:rsidTr="00E930E1">
        <w:trPr>
          <w:gridAfter w:val="1"/>
          <w:wAfter w:w="4" w:type="pct"/>
          <w:trHeight w:val="1710"/>
        </w:trPr>
        <w:tc>
          <w:tcPr>
            <w:tcW w:w="2196" w:type="pct"/>
            <w:gridSpan w:val="3"/>
          </w:tcPr>
          <w:sdt>
            <w:sdtPr>
              <w:rPr>
                <w:rStyle w:val="Greentext"/>
              </w:rPr>
              <w:id w:val="-1025935600"/>
              <w:placeholder>
                <w:docPart w:val="487B4CEF029840FC89F142C51284BEF4"/>
              </w:placeholder>
              <w:temporary/>
              <w:showingPlcHdr/>
              <w15:appearance w15:val="hidden"/>
            </w:sdtPr>
            <w:sdtContent>
              <w:p w14:paraId="6325406D" w14:textId="77777777" w:rsidR="002A5ECC" w:rsidRPr="000342D8" w:rsidRDefault="002A5ECC" w:rsidP="002A5ECC">
                <w:pPr>
                  <w:pStyle w:val="Objective"/>
                  <w:rPr>
                    <w:rStyle w:val="Greentext"/>
                  </w:rPr>
                </w:pPr>
                <w:r w:rsidRPr="000342D8">
                  <w:rPr>
                    <w:rStyle w:val="Greentext"/>
                  </w:rPr>
                  <w:t>A resume is a document that sums up your qualifications for the job that you're applying for. Studies say that the average recruiter scans a resume every six seconds—so it’s critical for your resume to be clear, concise, and easy to read. You don’t want the recruiter to read your resume repeatedly or find it boring. First impressions matter.</w:t>
                </w:r>
              </w:p>
              <w:p w14:paraId="27258A56" w14:textId="77777777" w:rsidR="00CC77D2" w:rsidRDefault="002A5ECC" w:rsidP="002A5ECC">
                <w:pPr>
                  <w:pStyle w:val="Objective"/>
                  <w:rPr>
                    <w:rStyle w:val="Greentext"/>
                  </w:rPr>
                </w:pPr>
                <w:r w:rsidRPr="000342D8">
                  <w:rPr>
                    <w:rStyle w:val="Greentext"/>
                  </w:rPr>
                  <w:t>State your career goals and show how they align with the job description you’re targeting. Be brief and keep it from sounding generic. Be yourself.</w:t>
                </w:r>
              </w:p>
            </w:sdtContent>
          </w:sdt>
          <w:p w14:paraId="6638DEEE" w14:textId="77777777" w:rsidR="002D4726" w:rsidRPr="00721C3B" w:rsidRDefault="002D4726" w:rsidP="002A5ECC">
            <w:pPr>
              <w:pStyle w:val="Objective"/>
              <w:rPr>
                <w:rStyle w:val="Greentext"/>
              </w:rPr>
            </w:pPr>
          </w:p>
        </w:tc>
        <w:tc>
          <w:tcPr>
            <w:tcW w:w="495" w:type="pct"/>
          </w:tcPr>
          <w:p w14:paraId="2ECD3A90" w14:textId="77777777" w:rsidR="00CC77D2" w:rsidRDefault="00CC77D2" w:rsidP="00C85B84"/>
        </w:tc>
        <w:tc>
          <w:tcPr>
            <w:tcW w:w="2305" w:type="pct"/>
            <w:gridSpan w:val="3"/>
            <w:vMerge w:val="restart"/>
          </w:tcPr>
          <w:p w14:paraId="124C6195" w14:textId="77777777" w:rsidR="00CC77D2" w:rsidRPr="00E97CB2" w:rsidRDefault="00000000" w:rsidP="00702223">
            <w:pPr>
              <w:pStyle w:val="DateRange"/>
            </w:pPr>
            <w:sdt>
              <w:sdtPr>
                <w:rPr>
                  <w:color w:val="7CA655" w:themeColor="text2"/>
                </w:rPr>
                <w:id w:val="958610388"/>
                <w:placeholder>
                  <w:docPart w:val="7536E93D3C954E96989EF3F2DB25B359"/>
                </w:placeholder>
                <w:temporary/>
                <w:showingPlcHdr/>
                <w15:appearance w15:val="hidden"/>
              </w:sdtPr>
              <w:sdtEndPr>
                <w:rPr>
                  <w:color w:val="231F20"/>
                </w:rPr>
              </w:sdtEndPr>
              <w:sdtContent>
                <w:r w:rsidR="002A5ECC" w:rsidRPr="000342D8">
                  <w:t>20</w:t>
                </w:r>
                <w:r w:rsidR="002A5ECC">
                  <w:t>XX</w:t>
                </w:r>
                <w:r w:rsidR="002A5ECC" w:rsidRPr="000342D8">
                  <w:t xml:space="preserve"> </w:t>
                </w:r>
                <w:r w:rsidR="002A5ECC">
                  <w:t>–</w:t>
                </w:r>
                <w:r w:rsidR="002A5ECC" w:rsidRPr="000342D8">
                  <w:t xml:space="preserve"> 20</w:t>
                </w:r>
                <w:r w:rsidR="002A5ECC">
                  <w:t>XX</w:t>
                </w:r>
              </w:sdtContent>
            </w:sdt>
          </w:p>
          <w:p w14:paraId="17485E9C" w14:textId="77777777" w:rsidR="00CC77D2" w:rsidRPr="00AB4245" w:rsidRDefault="00000000" w:rsidP="00702223">
            <w:pPr>
              <w:pStyle w:val="JobTitleandDegree"/>
              <w:rPr>
                <w:rStyle w:val="Greentext"/>
              </w:rPr>
            </w:pPr>
            <w:sdt>
              <w:sdtPr>
                <w:rPr>
                  <w:color w:val="7CA655" w:themeColor="text2"/>
                </w:rPr>
                <w:id w:val="-168493497"/>
                <w:placeholder>
                  <w:docPart w:val="DF60C722BE1A498FA8C5F20AF14A1CA3"/>
                </w:placeholder>
                <w:temporary/>
                <w:showingPlcHdr/>
                <w15:appearance w15:val="hidden"/>
              </w:sdtPr>
              <w:sdtEndPr>
                <w:rPr>
                  <w:rStyle w:val="Greentext"/>
                </w:rPr>
              </w:sdtEndPr>
              <w:sdtContent>
                <w:r w:rsidR="002A5ECC" w:rsidRPr="000342D8">
                  <w:rPr>
                    <w:rStyle w:val="Greentext"/>
                  </w:rPr>
                  <w:t>Design Director</w:t>
                </w:r>
              </w:sdtContent>
            </w:sdt>
          </w:p>
          <w:p w14:paraId="4E62331B" w14:textId="77777777" w:rsidR="00CC77D2" w:rsidRPr="00DE07DD" w:rsidRDefault="00000000" w:rsidP="00DE07DD">
            <w:pPr>
              <w:pStyle w:val="Company"/>
              <w:rPr>
                <w:rStyle w:val="Greentext"/>
                <w:color w:val="231F20"/>
              </w:rPr>
            </w:pPr>
            <w:sdt>
              <w:sdtPr>
                <w:rPr>
                  <w:color w:val="7CA655" w:themeColor="text2"/>
                </w:rPr>
                <w:id w:val="360869147"/>
                <w:placeholder>
                  <w:docPart w:val="FEAF560FB9E9471696D84C4374C78D9F"/>
                </w:placeholder>
                <w:temporary/>
                <w:showingPlcHdr/>
                <w15:appearance w15:val="hidden"/>
              </w:sdtPr>
              <w:sdtEndPr>
                <w:rPr>
                  <w:rStyle w:val="Greentext"/>
                </w:rPr>
              </w:sdtEndPr>
              <w:sdtContent>
                <w:r w:rsidR="002A5ECC" w:rsidRPr="00DE07DD">
                  <w:rPr>
                    <w:rStyle w:val="Greentext"/>
                    <w:color w:val="231F20"/>
                  </w:rPr>
                  <w:t>First Up Consultants</w:t>
                </w:r>
              </w:sdtContent>
            </w:sdt>
          </w:p>
          <w:p w14:paraId="284F61A3" w14:textId="77777777" w:rsidR="00CC77D2" w:rsidRDefault="00000000" w:rsidP="00702223">
            <w:pPr>
              <w:pStyle w:val="Jobdescription"/>
            </w:pPr>
            <w:sdt>
              <w:sdtPr>
                <w:id w:val="-510532044"/>
                <w:placeholder>
                  <w:docPart w:val="76C7A335950547CCB29F39F07E70FE8E"/>
                </w:placeholder>
                <w:temporary/>
                <w:showingPlcHdr/>
                <w15:appearance w15:val="hidden"/>
              </w:sdtPr>
              <w:sdtContent>
                <w:r w:rsidR="002A5ECC" w:rsidRPr="000342D8">
                  <w:t>Writing concisely isn’t an easy task, but a new feature called Editor in Word can help. You can access Editor directly from your Ribbon. Editor is free to use, but if you’re a Microsoft 365 subscriber, you’ll actually unlock intelligent tools that will scan your writing for advanced grammar and style refinements—conciseness being one of them.</w:t>
                </w:r>
              </w:sdtContent>
            </w:sdt>
          </w:p>
          <w:p w14:paraId="086160FE" w14:textId="77777777" w:rsidR="002A5ECC" w:rsidRPr="00E97CB2" w:rsidRDefault="00000000" w:rsidP="002A5ECC">
            <w:pPr>
              <w:pStyle w:val="DateRange"/>
            </w:pPr>
            <w:sdt>
              <w:sdtPr>
                <w:id w:val="1488751786"/>
                <w:placeholder>
                  <w:docPart w:val="3A406704BF7B4CEF9763A8A3FB9C91F3"/>
                </w:placeholder>
                <w:temporary/>
                <w:showingPlcHdr/>
                <w15:appearance w15:val="hidden"/>
              </w:sdtPr>
              <w:sdtContent>
                <w:r w:rsidR="002A5ECC" w:rsidRPr="000342D8">
                  <w:t>20</w:t>
                </w:r>
                <w:r w:rsidR="002A5ECC">
                  <w:t>XX</w:t>
                </w:r>
                <w:r w:rsidR="002A5ECC" w:rsidRPr="000342D8">
                  <w:t xml:space="preserve"> </w:t>
                </w:r>
                <w:r w:rsidR="002A5ECC">
                  <w:t>–</w:t>
                </w:r>
                <w:r w:rsidR="002A5ECC" w:rsidRPr="000342D8">
                  <w:t xml:space="preserve"> 20</w:t>
                </w:r>
                <w:r w:rsidR="002A5ECC">
                  <w:t>XX</w:t>
                </w:r>
              </w:sdtContent>
            </w:sdt>
          </w:p>
          <w:p w14:paraId="1AD29B49" w14:textId="77777777" w:rsidR="00CC77D2" w:rsidRPr="00AB4245" w:rsidRDefault="00000000" w:rsidP="002A5ECC">
            <w:pPr>
              <w:pStyle w:val="JobTitleandDegree"/>
              <w:rPr>
                <w:rStyle w:val="Greentext"/>
              </w:rPr>
            </w:pPr>
            <w:sdt>
              <w:sdtPr>
                <w:rPr>
                  <w:color w:val="7CA655" w:themeColor="text2"/>
                </w:rPr>
                <w:id w:val="1927843814"/>
                <w:placeholder>
                  <w:docPart w:val="FFB2AFB133EA40DDBCC540F79E117979"/>
                </w:placeholder>
                <w:temporary/>
                <w:showingPlcHdr/>
                <w15:appearance w15:val="hidden"/>
              </w:sdtPr>
              <w:sdtEndPr>
                <w:rPr>
                  <w:rStyle w:val="Greentext"/>
                </w:rPr>
              </w:sdtEndPr>
              <w:sdtContent>
                <w:r w:rsidR="002A5ECC" w:rsidRPr="000342D8">
                  <w:rPr>
                    <w:rStyle w:val="Greentext"/>
                  </w:rPr>
                  <w:t>Senior Designer</w:t>
                </w:r>
              </w:sdtContent>
            </w:sdt>
          </w:p>
          <w:p w14:paraId="1C9BFD0A" w14:textId="77777777" w:rsidR="00CC77D2" w:rsidRPr="00DE07DD" w:rsidRDefault="00000000" w:rsidP="00DE07DD">
            <w:pPr>
              <w:pStyle w:val="Company"/>
              <w:rPr>
                <w:rStyle w:val="Greentext"/>
                <w:color w:val="231F20"/>
              </w:rPr>
            </w:pPr>
            <w:sdt>
              <w:sdtPr>
                <w:rPr>
                  <w:color w:val="7CA655" w:themeColor="text2"/>
                </w:rPr>
                <w:id w:val="9193140"/>
                <w:placeholder>
                  <w:docPart w:val="0D5033BC35124CE5BB4191443F33CF97"/>
                </w:placeholder>
                <w:temporary/>
                <w:showingPlcHdr/>
                <w15:appearance w15:val="hidden"/>
              </w:sdtPr>
              <w:sdtEndPr>
                <w:rPr>
                  <w:color w:val="231F20"/>
                </w:rPr>
              </w:sdtEndPr>
              <w:sdtContent>
                <w:r w:rsidR="002A5ECC" w:rsidRPr="00DE07DD">
                  <w:t>Nod Publishing</w:t>
                </w:r>
              </w:sdtContent>
            </w:sdt>
          </w:p>
          <w:p w14:paraId="274720FB" w14:textId="77777777" w:rsidR="00CC77D2" w:rsidRDefault="00000000" w:rsidP="000342D8">
            <w:pPr>
              <w:pStyle w:val="Jobdescription"/>
            </w:pPr>
            <w:sdt>
              <w:sdtPr>
                <w:id w:val="458685498"/>
                <w:placeholder>
                  <w:docPart w:val="2FB4F6A9ED5142ED8E1EA130081E71C7"/>
                </w:placeholder>
                <w:temporary/>
                <w:showingPlcHdr/>
                <w15:appearance w15:val="hidden"/>
              </w:sdtPr>
              <w:sdtContent>
                <w:r w:rsidR="002A5ECC">
                  <w:t>To start your resume, summarize your key responsibilities, accomplishments, and experience. Where appropriate, use the language and words you find in the specific job description and target 3-5 key areas.</w:t>
                </w:r>
                <w:r w:rsidR="002A5ECC">
                  <w:br/>
                </w:r>
                <w:r w:rsidR="002A5ECC">
                  <w:br/>
                  <w:t>For example, if you're a quick learner, then maybe you can write something like "motivated</w:t>
                </w:r>
                <w:r w:rsidR="00E930E1">
                  <w:t xml:space="preserve"> to quickly resolve challenges.</w:t>
                </w:r>
              </w:sdtContent>
            </w:sdt>
          </w:p>
          <w:p w14:paraId="6EC9076F" w14:textId="77777777" w:rsidR="002A5ECC" w:rsidRPr="00E97CB2" w:rsidRDefault="00000000" w:rsidP="002A5ECC">
            <w:pPr>
              <w:pStyle w:val="DateRange"/>
            </w:pPr>
            <w:sdt>
              <w:sdtPr>
                <w:id w:val="-150679233"/>
                <w:placeholder>
                  <w:docPart w:val="1460E1CD97974AFCB6D3E14FDC163E5F"/>
                </w:placeholder>
                <w:temporary/>
                <w:showingPlcHdr/>
                <w15:appearance w15:val="hidden"/>
              </w:sdtPr>
              <w:sdtContent>
                <w:r w:rsidR="002A5ECC" w:rsidRPr="000342D8">
                  <w:t>20</w:t>
                </w:r>
                <w:r w:rsidR="002A5ECC">
                  <w:t>XX</w:t>
                </w:r>
                <w:r w:rsidR="002A5ECC" w:rsidRPr="000342D8">
                  <w:t xml:space="preserve"> </w:t>
                </w:r>
                <w:r w:rsidR="002A5ECC">
                  <w:t>–</w:t>
                </w:r>
                <w:r w:rsidR="002A5ECC" w:rsidRPr="000342D8">
                  <w:t xml:space="preserve"> 20</w:t>
                </w:r>
                <w:r w:rsidR="002A5ECC">
                  <w:t>XX</w:t>
                </w:r>
              </w:sdtContent>
            </w:sdt>
          </w:p>
          <w:p w14:paraId="312F2DC1" w14:textId="77777777" w:rsidR="00CC77D2" w:rsidRPr="00AB4245" w:rsidRDefault="00000000" w:rsidP="002A5ECC">
            <w:pPr>
              <w:pStyle w:val="JobTitleandDegree"/>
              <w:rPr>
                <w:rStyle w:val="Greentext"/>
              </w:rPr>
            </w:pPr>
            <w:sdt>
              <w:sdtPr>
                <w:rPr>
                  <w:color w:val="7CA655" w:themeColor="text2"/>
                </w:rPr>
                <w:id w:val="-455640763"/>
                <w:placeholder>
                  <w:docPart w:val="F626F5AAB83A4A7B9E76B211D75B239A"/>
                </w:placeholder>
                <w:temporary/>
                <w:showingPlcHdr/>
                <w15:appearance w15:val="hidden"/>
              </w:sdtPr>
              <w:sdtEndPr>
                <w:rPr>
                  <w:rStyle w:val="Greentext"/>
                </w:rPr>
              </w:sdtEndPr>
              <w:sdtContent>
                <w:r w:rsidR="002A5ECC" w:rsidRPr="000342D8">
                  <w:rPr>
                    <w:rStyle w:val="Greentext"/>
                  </w:rPr>
                  <w:t>Designer</w:t>
                </w:r>
              </w:sdtContent>
            </w:sdt>
          </w:p>
          <w:p w14:paraId="79FB0579" w14:textId="77777777" w:rsidR="00CC77D2" w:rsidRPr="009F58A6" w:rsidRDefault="00000000" w:rsidP="00DE07DD">
            <w:pPr>
              <w:pStyle w:val="Company"/>
              <w:rPr>
                <w:rStyle w:val="Greentext"/>
                <w:color w:val="231F20"/>
              </w:rPr>
            </w:pPr>
            <w:sdt>
              <w:sdtPr>
                <w:rPr>
                  <w:color w:val="7CA655" w:themeColor="text2"/>
                </w:rPr>
                <w:id w:val="-1804079651"/>
                <w:placeholder>
                  <w:docPart w:val="4FC351192DA04389A6AF72A1784EE71F"/>
                </w:placeholder>
                <w:temporary/>
                <w:showingPlcHdr/>
                <w15:appearance w15:val="hidden"/>
              </w:sdtPr>
              <w:sdtEndPr>
                <w:rPr>
                  <w:color w:val="231F20"/>
                </w:rPr>
              </w:sdtEndPr>
              <w:sdtContent>
                <w:r w:rsidR="002A5ECC" w:rsidRPr="00DE07DD">
                  <w:t>Adatum Corporation</w:t>
                </w:r>
              </w:sdtContent>
            </w:sdt>
          </w:p>
          <w:p w14:paraId="2E0DF449" w14:textId="77777777" w:rsidR="00CC77D2" w:rsidRDefault="00000000" w:rsidP="00E930E1">
            <w:pPr>
              <w:pStyle w:val="Jobdescription"/>
            </w:pPr>
            <w:sdt>
              <w:sdtPr>
                <w:id w:val="236682810"/>
                <w:placeholder>
                  <w:docPart w:val="CD0E8598993341608250BE93CD39B655"/>
                </w:placeholder>
                <w:temporary/>
                <w:showingPlcHdr/>
                <w15:appearance w15:val="hidden"/>
              </w:sdtPr>
              <w:sdtContent>
                <w:r w:rsidR="00E930E1" w:rsidRPr="000342D8">
                  <w:t>You don’t need to use big or fancy words to make your resume sound professional. Editor will check for unnecessary buzzwords, vague descriptions, or wordy sentences. Once Editor is done, you can scroll through your writing and look for highlighted items that you can easily change in an effort to make your writing clear</w:t>
                </w:r>
                <w:r w:rsidR="00DE07DD">
                  <w:t>er</w:t>
                </w:r>
                <w:r w:rsidR="00E930E1" w:rsidRPr="000342D8">
                  <w:t xml:space="preserve"> and </w:t>
                </w:r>
                <w:r w:rsidR="00DE07DD">
                  <w:t xml:space="preserve">more </w:t>
                </w:r>
                <w:r w:rsidR="00E930E1" w:rsidRPr="000342D8">
                  <w:t>concise.</w:t>
                </w:r>
              </w:sdtContent>
            </w:sdt>
          </w:p>
        </w:tc>
      </w:tr>
      <w:tr w:rsidR="00CC77D2" w:rsidRPr="00702223" w14:paraId="73FFB920" w14:textId="77777777" w:rsidTr="002A5ECC">
        <w:trPr>
          <w:gridAfter w:val="1"/>
          <w:wAfter w:w="4" w:type="pct"/>
          <w:trHeight w:val="115"/>
        </w:trPr>
        <w:tc>
          <w:tcPr>
            <w:tcW w:w="847" w:type="pct"/>
            <w:tcBorders>
              <w:top w:val="single" w:sz="48" w:space="0" w:color="000000" w:themeColor="text1"/>
            </w:tcBorders>
            <w:shd w:val="clear" w:color="auto" w:fill="auto"/>
          </w:tcPr>
          <w:p w14:paraId="7A0AB12A" w14:textId="77777777" w:rsidR="00CC77D2" w:rsidRPr="00702223" w:rsidRDefault="00CC77D2" w:rsidP="00702223">
            <w:pPr>
              <w:rPr>
                <w:sz w:val="6"/>
                <w:szCs w:val="6"/>
              </w:rPr>
            </w:pPr>
          </w:p>
        </w:tc>
        <w:tc>
          <w:tcPr>
            <w:tcW w:w="496" w:type="pct"/>
          </w:tcPr>
          <w:p w14:paraId="073B8A3A" w14:textId="77777777" w:rsidR="00CC77D2" w:rsidRPr="00702223" w:rsidRDefault="00CC77D2" w:rsidP="00702223">
            <w:pPr>
              <w:rPr>
                <w:sz w:val="6"/>
                <w:szCs w:val="6"/>
              </w:rPr>
            </w:pPr>
          </w:p>
        </w:tc>
        <w:tc>
          <w:tcPr>
            <w:tcW w:w="853" w:type="pct"/>
            <w:tcBorders>
              <w:top w:val="single" w:sz="48" w:space="0" w:color="000000" w:themeColor="text1"/>
            </w:tcBorders>
            <w:shd w:val="clear" w:color="auto" w:fill="auto"/>
          </w:tcPr>
          <w:p w14:paraId="12329130" w14:textId="77777777" w:rsidR="00CC77D2" w:rsidRPr="00702223" w:rsidRDefault="00CC77D2" w:rsidP="00702223">
            <w:pPr>
              <w:rPr>
                <w:sz w:val="6"/>
                <w:szCs w:val="6"/>
              </w:rPr>
            </w:pPr>
          </w:p>
        </w:tc>
        <w:tc>
          <w:tcPr>
            <w:tcW w:w="495" w:type="pct"/>
          </w:tcPr>
          <w:p w14:paraId="38F8A82B" w14:textId="77777777" w:rsidR="00CC77D2" w:rsidRPr="00702223" w:rsidRDefault="00CC77D2" w:rsidP="00702223">
            <w:pPr>
              <w:rPr>
                <w:sz w:val="6"/>
                <w:szCs w:val="6"/>
              </w:rPr>
            </w:pPr>
          </w:p>
        </w:tc>
        <w:tc>
          <w:tcPr>
            <w:tcW w:w="2305" w:type="pct"/>
            <w:gridSpan w:val="3"/>
            <w:vMerge/>
          </w:tcPr>
          <w:p w14:paraId="36584945" w14:textId="77777777" w:rsidR="00CC77D2" w:rsidRPr="00702223" w:rsidRDefault="00CC77D2" w:rsidP="00702223">
            <w:pPr>
              <w:pStyle w:val="DateRange"/>
              <w:rPr>
                <w:sz w:val="6"/>
                <w:szCs w:val="6"/>
              </w:rPr>
            </w:pPr>
          </w:p>
        </w:tc>
      </w:tr>
      <w:tr w:rsidR="00CC77D2" w14:paraId="31ECF80E" w14:textId="77777777" w:rsidTr="00CC77D2">
        <w:trPr>
          <w:gridAfter w:val="1"/>
          <w:wAfter w:w="4" w:type="pct"/>
          <w:trHeight w:val="2304"/>
        </w:trPr>
        <w:tc>
          <w:tcPr>
            <w:tcW w:w="1343" w:type="pct"/>
            <w:gridSpan w:val="2"/>
          </w:tcPr>
          <w:p w14:paraId="346DF165" w14:textId="77777777" w:rsidR="00CC77D2" w:rsidRPr="00E6525B" w:rsidRDefault="00000000" w:rsidP="00702223">
            <w:pPr>
              <w:pStyle w:val="DateRange"/>
            </w:pPr>
            <w:sdt>
              <w:sdtPr>
                <w:id w:val="1471396307"/>
                <w:placeholder>
                  <w:docPart w:val="74784E1AF5C142E7A155D580AAA2FFD4"/>
                </w:placeholder>
                <w:temporary/>
                <w:showingPlcHdr/>
                <w15:appearance w15:val="hidden"/>
              </w:sdtPr>
              <w:sdtContent>
                <w:r w:rsidR="002A5ECC" w:rsidRPr="000342D8">
                  <w:t>September 20</w:t>
                </w:r>
                <w:r w:rsidR="002A5ECC">
                  <w:t>XX</w:t>
                </w:r>
                <w:r w:rsidR="002A5ECC" w:rsidRPr="000342D8">
                  <w:t xml:space="preserve"> - June 20</w:t>
                </w:r>
                <w:r w:rsidR="002A5ECC">
                  <w:t>XX</w:t>
                </w:r>
              </w:sdtContent>
            </w:sdt>
          </w:p>
          <w:p w14:paraId="78D27166" w14:textId="77777777" w:rsidR="00CC77D2" w:rsidRPr="00AB4245" w:rsidRDefault="00000000" w:rsidP="009F58A6">
            <w:pPr>
              <w:pStyle w:val="JobTitleandDegree"/>
              <w:rPr>
                <w:rStyle w:val="Greentext"/>
              </w:rPr>
            </w:pPr>
            <w:sdt>
              <w:sdtPr>
                <w:rPr>
                  <w:color w:val="7CA655" w:themeColor="text2"/>
                </w:rPr>
                <w:id w:val="1171908911"/>
                <w:placeholder>
                  <w:docPart w:val="5F5EBA1281C349C7B0C684C272CFF633"/>
                </w:placeholder>
                <w:temporary/>
                <w:showingPlcHdr/>
                <w15:appearance w15:val="hidden"/>
              </w:sdtPr>
              <w:sdtEndPr>
                <w:rPr>
                  <w:rStyle w:val="Greentext"/>
                </w:rPr>
              </w:sdtEndPr>
              <w:sdtContent>
                <w:r w:rsidR="002A5ECC" w:rsidRPr="000342D8">
                  <w:rPr>
                    <w:rStyle w:val="Greentext"/>
                  </w:rPr>
                  <w:t xml:space="preserve">B.A. in Art &amp; </w:t>
                </w:r>
                <w:r w:rsidR="002A5ECC">
                  <w:rPr>
                    <w:rStyle w:val="Greentext"/>
                  </w:rPr>
                  <w:t>D</w:t>
                </w:r>
                <w:r w:rsidR="002A5ECC" w:rsidRPr="000342D8">
                  <w:rPr>
                    <w:rStyle w:val="Greentext"/>
                  </w:rPr>
                  <w:t>esign</w:t>
                </w:r>
              </w:sdtContent>
            </w:sdt>
          </w:p>
          <w:p w14:paraId="3C5561B9" w14:textId="77777777" w:rsidR="007F14E6" w:rsidRDefault="00000000" w:rsidP="002A5ECC">
            <w:sdt>
              <w:sdtPr>
                <w:id w:val="1682231185"/>
                <w:placeholder>
                  <w:docPart w:val="5E9FC27C54EC4A41BEA7394C2C90CFD4"/>
                </w:placeholder>
                <w:temporary/>
                <w:showingPlcHdr/>
                <w15:appearance w15:val="hidden"/>
              </w:sdtPr>
              <w:sdtContent>
                <w:r w:rsidR="002A5ECC">
                  <w:t>Jasper</w:t>
                </w:r>
                <w:r w:rsidR="002A5ECC" w:rsidRPr="000342D8">
                  <w:t xml:space="preserve"> University</w:t>
                </w:r>
              </w:sdtContent>
            </w:sdt>
          </w:p>
        </w:tc>
        <w:tc>
          <w:tcPr>
            <w:tcW w:w="1348" w:type="pct"/>
            <w:gridSpan w:val="2"/>
          </w:tcPr>
          <w:p w14:paraId="3292BFDD" w14:textId="77777777" w:rsidR="000342D8" w:rsidRDefault="00000000" w:rsidP="000342D8">
            <w:pPr>
              <w:pStyle w:val="SkillsBullets"/>
            </w:pPr>
            <w:sdt>
              <w:sdtPr>
                <w:id w:val="72246776"/>
                <w:placeholder>
                  <w:docPart w:val="39C5D12B87764C039E689F999AC15A09"/>
                </w:placeholder>
                <w:temporary/>
                <w:showingPlcHdr/>
                <w15:appearance w15:val="hidden"/>
              </w:sdtPr>
              <w:sdtContent>
                <w:r w:rsidR="002A5ECC">
                  <w:t>Creativity</w:t>
                </w:r>
              </w:sdtContent>
            </w:sdt>
            <w:r w:rsidR="000342D8">
              <w:t xml:space="preserve"> </w:t>
            </w:r>
          </w:p>
          <w:p w14:paraId="42D749F7" w14:textId="77777777" w:rsidR="000342D8" w:rsidRDefault="00000000" w:rsidP="000342D8">
            <w:pPr>
              <w:pStyle w:val="SkillsBullets"/>
            </w:pPr>
            <w:sdt>
              <w:sdtPr>
                <w:id w:val="1017514022"/>
                <w:placeholder>
                  <w:docPart w:val="BECABF9C405742758419B47150EC9CCE"/>
                </w:placeholder>
                <w:temporary/>
                <w:showingPlcHdr/>
                <w15:appearance w15:val="hidden"/>
              </w:sdtPr>
              <w:sdtContent>
                <w:r w:rsidR="002A5ECC">
                  <w:t>Leadership</w:t>
                </w:r>
              </w:sdtContent>
            </w:sdt>
            <w:r w:rsidR="000342D8">
              <w:t xml:space="preserve"> </w:t>
            </w:r>
          </w:p>
          <w:p w14:paraId="583D69E9" w14:textId="77777777" w:rsidR="000342D8" w:rsidRDefault="00000000" w:rsidP="000342D8">
            <w:pPr>
              <w:pStyle w:val="SkillsBullets"/>
            </w:pPr>
            <w:sdt>
              <w:sdtPr>
                <w:id w:val="277153371"/>
                <w:placeholder>
                  <w:docPart w:val="6F1DFCA7ACE249F294D531B03A53CE1D"/>
                </w:placeholder>
                <w:temporary/>
                <w:showingPlcHdr/>
                <w15:appearance w15:val="hidden"/>
              </w:sdtPr>
              <w:sdtContent>
                <w:r w:rsidR="002A5ECC">
                  <w:t>Organization</w:t>
                </w:r>
              </w:sdtContent>
            </w:sdt>
            <w:r w:rsidR="002A5ECC">
              <w:t xml:space="preserve"> </w:t>
            </w:r>
          </w:p>
          <w:p w14:paraId="47150009" w14:textId="77777777" w:rsidR="000342D8" w:rsidRDefault="00000000" w:rsidP="000342D8">
            <w:pPr>
              <w:pStyle w:val="SkillsBullets"/>
            </w:pPr>
            <w:sdt>
              <w:sdtPr>
                <w:id w:val="895632361"/>
                <w:placeholder>
                  <w:docPart w:val="EF88381D38484D328FEC52F74F36DA5D"/>
                </w:placeholder>
                <w:temporary/>
                <w:showingPlcHdr/>
                <w15:appearance w15:val="hidden"/>
              </w:sdtPr>
              <w:sdtContent>
                <w:r w:rsidR="002A5ECC">
                  <w:t>Problem solving</w:t>
                </w:r>
              </w:sdtContent>
            </w:sdt>
            <w:r w:rsidR="002A5ECC">
              <w:t xml:space="preserve"> </w:t>
            </w:r>
          </w:p>
          <w:p w14:paraId="0BAF44CC" w14:textId="77777777" w:rsidR="00CC77D2" w:rsidRDefault="00000000" w:rsidP="002A5ECC">
            <w:pPr>
              <w:pStyle w:val="SkillsBullets"/>
            </w:pPr>
            <w:sdt>
              <w:sdtPr>
                <w:id w:val="1401178014"/>
                <w:placeholder>
                  <w:docPart w:val="A009445BB90543E5A05FBA64AECCDF51"/>
                </w:placeholder>
                <w:temporary/>
                <w:showingPlcHdr/>
                <w15:appearance w15:val="hidden"/>
              </w:sdtPr>
              <w:sdtContent>
                <w:r w:rsidR="002A5ECC">
                  <w:t>Teamwork</w:t>
                </w:r>
              </w:sdtContent>
            </w:sdt>
            <w:r w:rsidR="002A5ECC">
              <w:t xml:space="preserve"> </w:t>
            </w:r>
          </w:p>
        </w:tc>
        <w:tc>
          <w:tcPr>
            <w:tcW w:w="2305" w:type="pct"/>
            <w:gridSpan w:val="3"/>
            <w:vMerge/>
          </w:tcPr>
          <w:p w14:paraId="5DEEEC52" w14:textId="77777777" w:rsidR="00CC77D2" w:rsidRDefault="00CC77D2" w:rsidP="00702223">
            <w:pPr>
              <w:pStyle w:val="DateRange"/>
            </w:pPr>
          </w:p>
        </w:tc>
      </w:tr>
    </w:tbl>
    <w:p w14:paraId="6AF50AFF" w14:textId="77777777" w:rsidR="00E930E1" w:rsidRDefault="00E930E1" w:rsidP="00F5689F">
      <w:r>
        <w:br w:type="page"/>
      </w:r>
    </w:p>
    <w:p w14:paraId="55B3D7A4" w14:textId="77777777" w:rsidR="00D87E03" w:rsidRPr="00547E34" w:rsidRDefault="00913A01" w:rsidP="00547E34">
      <w:pPr>
        <w:rPr>
          <w:sz w:val="22"/>
          <w:szCs w:val="14"/>
        </w:rPr>
      </w:pPr>
      <w:r w:rsidRPr="00547E34">
        <w:rPr>
          <w:noProof/>
          <w:sz w:val="22"/>
          <w:szCs w:val="14"/>
          <w:lang w:val="en-AU" w:eastAsia="en-AU" w:bidi="ar-SA"/>
        </w:rPr>
        <w:lastRenderedPageBreak/>
        <mc:AlternateContent>
          <mc:Choice Requires="wpg">
            <w:drawing>
              <wp:anchor distT="0" distB="0" distL="114300" distR="114300" simplePos="0" relativeHeight="251669504" behindDoc="1" locked="1" layoutInCell="1" allowOverlap="1" wp14:anchorId="4EEC2A23" wp14:editId="55195E73">
                <wp:simplePos x="0" y="0"/>
                <wp:positionH relativeFrom="column">
                  <wp:posOffset>-457835</wp:posOffset>
                </wp:positionH>
                <wp:positionV relativeFrom="paragraph">
                  <wp:posOffset>-914400</wp:posOffset>
                </wp:positionV>
                <wp:extent cx="7589520" cy="10058400"/>
                <wp:effectExtent l="0" t="0" r="0" b="0"/>
                <wp:wrapNone/>
                <wp:docPr id="59" name="Group 59"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9520" cy="10058400"/>
                          <a:chOff x="-15" y="0"/>
                          <a:chExt cx="11953" cy="15841"/>
                        </a:xfrm>
                      </wpg:grpSpPr>
                      <wpg:grpSp>
                        <wpg:cNvPr id="60" name="Group 46"/>
                        <wpg:cNvGrpSpPr>
                          <a:grpSpLocks/>
                        </wpg:cNvGrpSpPr>
                        <wpg:grpSpPr bwMode="auto">
                          <a:xfrm>
                            <a:off x="6569" y="0"/>
                            <a:ext cx="5369" cy="2980"/>
                            <a:chOff x="6586" y="0"/>
                            <a:chExt cx="5369" cy="2980"/>
                          </a:xfrm>
                        </wpg:grpSpPr>
                        <wps:wsp>
                          <wps:cNvPr id="61" name="AutoShape 47"/>
                          <wps:cNvSpPr>
                            <a:spLocks/>
                          </wps:cNvSpPr>
                          <wps:spPr bwMode="auto">
                            <a:xfrm>
                              <a:off x="6586" y="0"/>
                              <a:ext cx="3578" cy="2980"/>
                            </a:xfrm>
                            <a:custGeom>
                              <a:avLst/>
                              <a:gdLst>
                                <a:gd name="T0" fmla="+- 0 8372 6586"/>
                                <a:gd name="T1" fmla="*/ T0 w 3578"/>
                                <a:gd name="T2" fmla="*/ 591 h 2980"/>
                                <a:gd name="T3" fmla="+- 0 7780 6586"/>
                                <a:gd name="T4" fmla="*/ T3 w 3578"/>
                                <a:gd name="T5" fmla="*/ 0 h 2980"/>
                                <a:gd name="T6" fmla="+- 0 6586 6586"/>
                                <a:gd name="T7" fmla="*/ T6 w 3578"/>
                                <a:gd name="T8" fmla="*/ 0 h 2980"/>
                                <a:gd name="T9" fmla="+- 0 7774 6586"/>
                                <a:gd name="T10" fmla="*/ T9 w 3578"/>
                                <a:gd name="T11" fmla="*/ 1188 h 2980"/>
                                <a:gd name="T12" fmla="+- 0 8372 6586"/>
                                <a:gd name="T13" fmla="*/ T12 w 3578"/>
                                <a:gd name="T14" fmla="*/ 591 h 2980"/>
                                <a:gd name="T15" fmla="+- 0 10163 6586"/>
                                <a:gd name="T16" fmla="*/ T15 w 3578"/>
                                <a:gd name="T17" fmla="*/ 2383 h 2980"/>
                                <a:gd name="T18" fmla="+- 0 9566 6586"/>
                                <a:gd name="T19" fmla="*/ T18 w 3578"/>
                                <a:gd name="T20" fmla="*/ 1786 h 2980"/>
                                <a:gd name="T21" fmla="+- 0 8969 6586"/>
                                <a:gd name="T22" fmla="*/ T21 w 3578"/>
                                <a:gd name="T23" fmla="*/ 2383 h 2980"/>
                                <a:gd name="T24" fmla="+- 0 9566 6586"/>
                                <a:gd name="T25" fmla="*/ T24 w 3578"/>
                                <a:gd name="T26" fmla="*/ 2980 h 2980"/>
                                <a:gd name="T27" fmla="+- 0 10163 6586"/>
                                <a:gd name="T28" fmla="*/ T27 w 3578"/>
                                <a:gd name="T29" fmla="*/ 2383 h 298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Lst>
                              <a:rect l="0" t="0" r="r" b="b"/>
                              <a:pathLst>
                                <a:path w="3578" h="2980">
                                  <a:moveTo>
                                    <a:pt x="1786" y="591"/>
                                  </a:moveTo>
                                  <a:lnTo>
                                    <a:pt x="1194" y="0"/>
                                  </a:lnTo>
                                  <a:lnTo>
                                    <a:pt x="0" y="0"/>
                                  </a:lnTo>
                                  <a:lnTo>
                                    <a:pt x="1188" y="1188"/>
                                  </a:lnTo>
                                  <a:lnTo>
                                    <a:pt x="1786" y="591"/>
                                  </a:lnTo>
                                  <a:moveTo>
                                    <a:pt x="3577" y="2383"/>
                                  </a:moveTo>
                                  <a:lnTo>
                                    <a:pt x="2980" y="1786"/>
                                  </a:lnTo>
                                  <a:lnTo>
                                    <a:pt x="2383" y="2383"/>
                                  </a:lnTo>
                                  <a:lnTo>
                                    <a:pt x="2980" y="2980"/>
                                  </a:lnTo>
                                  <a:lnTo>
                                    <a:pt x="3577" y="2383"/>
                                  </a:lnTo>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48"/>
                          <wps:cNvSpPr>
                            <a:spLocks/>
                          </wps:cNvSpPr>
                          <wps:spPr bwMode="auto">
                            <a:xfrm>
                              <a:off x="7177" y="1188"/>
                              <a:ext cx="1792" cy="1792"/>
                            </a:xfrm>
                            <a:custGeom>
                              <a:avLst/>
                              <a:gdLst>
                                <a:gd name="T0" fmla="+- 0 7774 7177"/>
                                <a:gd name="T1" fmla="*/ T0 w 1792"/>
                                <a:gd name="T2" fmla="+- 0 1188 1188"/>
                                <a:gd name="T3" fmla="*/ 1188 h 1792"/>
                                <a:gd name="T4" fmla="+- 0 7177 7177"/>
                                <a:gd name="T5" fmla="*/ T4 w 1792"/>
                                <a:gd name="T6" fmla="+- 0 1786 1188"/>
                                <a:gd name="T7" fmla="*/ 1786 h 1792"/>
                                <a:gd name="T8" fmla="+- 0 8372 7177"/>
                                <a:gd name="T9" fmla="*/ T8 w 1792"/>
                                <a:gd name="T10" fmla="+- 0 2980 1188"/>
                                <a:gd name="T11" fmla="*/ 2980 h 1792"/>
                                <a:gd name="T12" fmla="+- 0 8969 7177"/>
                                <a:gd name="T13" fmla="*/ T12 w 1792"/>
                                <a:gd name="T14" fmla="+- 0 2383 1188"/>
                                <a:gd name="T15" fmla="*/ 2383 h 1792"/>
                                <a:gd name="T16" fmla="+- 0 7774 7177"/>
                                <a:gd name="T17" fmla="*/ T16 w 1792"/>
                                <a:gd name="T18" fmla="+- 0 1188 1188"/>
                                <a:gd name="T19" fmla="*/ 1188 h 1792"/>
                              </a:gdLst>
                              <a:ahLst/>
                              <a:cxnLst>
                                <a:cxn ang="0">
                                  <a:pos x="T1" y="T3"/>
                                </a:cxn>
                                <a:cxn ang="0">
                                  <a:pos x="T5" y="T7"/>
                                </a:cxn>
                                <a:cxn ang="0">
                                  <a:pos x="T9" y="T11"/>
                                </a:cxn>
                                <a:cxn ang="0">
                                  <a:pos x="T13" y="T15"/>
                                </a:cxn>
                                <a:cxn ang="0">
                                  <a:pos x="T17" y="T19"/>
                                </a:cxn>
                              </a:cxnLst>
                              <a:rect l="0" t="0" r="r" b="b"/>
                              <a:pathLst>
                                <a:path w="1792" h="1792">
                                  <a:moveTo>
                                    <a:pt x="597" y="0"/>
                                  </a:moveTo>
                                  <a:lnTo>
                                    <a:pt x="0" y="598"/>
                                  </a:lnTo>
                                  <a:lnTo>
                                    <a:pt x="1195" y="1792"/>
                                  </a:lnTo>
                                  <a:lnTo>
                                    <a:pt x="1792" y="1195"/>
                                  </a:lnTo>
                                  <a:lnTo>
                                    <a:pt x="597" y="0"/>
                                  </a:lnTo>
                                  <a:close/>
                                </a:path>
                              </a:pathLst>
                            </a:custGeom>
                            <a:solidFill>
                              <a:schemeClr val="accent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9"/>
                          <wps:cNvSpPr>
                            <a:spLocks/>
                          </wps:cNvSpPr>
                          <wps:spPr bwMode="auto">
                            <a:xfrm>
                              <a:off x="8974" y="0"/>
                              <a:ext cx="1183" cy="592"/>
                            </a:xfrm>
                            <a:custGeom>
                              <a:avLst/>
                              <a:gdLst>
                                <a:gd name="T0" fmla="+- 0 10158 8975"/>
                                <a:gd name="T1" fmla="*/ T0 w 1183"/>
                                <a:gd name="T2" fmla="*/ 0 h 592"/>
                                <a:gd name="T3" fmla="+- 0 8975 8975"/>
                                <a:gd name="T4" fmla="*/ T3 w 1183"/>
                                <a:gd name="T5" fmla="*/ 0 h 592"/>
                                <a:gd name="T6" fmla="+- 0 9566 8975"/>
                                <a:gd name="T7" fmla="*/ T6 w 1183"/>
                                <a:gd name="T8" fmla="*/ 591 h 592"/>
                                <a:gd name="T9" fmla="+- 0 10158 8975"/>
                                <a:gd name="T10" fmla="*/ T9 w 1183"/>
                                <a:gd name="T11" fmla="*/ 0 h 592"/>
                              </a:gdLst>
                              <a:ahLst/>
                              <a:cxnLst>
                                <a:cxn ang="0">
                                  <a:pos x="T1" y="T2"/>
                                </a:cxn>
                                <a:cxn ang="0">
                                  <a:pos x="T4" y="T5"/>
                                </a:cxn>
                                <a:cxn ang="0">
                                  <a:pos x="T7" y="T8"/>
                                </a:cxn>
                                <a:cxn ang="0">
                                  <a:pos x="T10" y="T11"/>
                                </a:cxn>
                              </a:cxnLst>
                              <a:rect l="0" t="0" r="r" b="b"/>
                              <a:pathLst>
                                <a:path w="1183" h="592">
                                  <a:moveTo>
                                    <a:pt x="1183" y="0"/>
                                  </a:moveTo>
                                  <a:lnTo>
                                    <a:pt x="0" y="0"/>
                                  </a:lnTo>
                                  <a:lnTo>
                                    <a:pt x="591" y="591"/>
                                  </a:lnTo>
                                  <a:lnTo>
                                    <a:pt x="1183"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50"/>
                          <wps:cNvSpPr>
                            <a:spLocks/>
                          </wps:cNvSpPr>
                          <wps:spPr bwMode="auto">
                            <a:xfrm>
                              <a:off x="7774" y="591"/>
                              <a:ext cx="1792" cy="1792"/>
                            </a:xfrm>
                            <a:custGeom>
                              <a:avLst/>
                              <a:gdLst>
                                <a:gd name="T0" fmla="+- 0 8372 7774"/>
                                <a:gd name="T1" fmla="*/ T0 w 1792"/>
                                <a:gd name="T2" fmla="+- 0 591 591"/>
                                <a:gd name="T3" fmla="*/ 591 h 1792"/>
                                <a:gd name="T4" fmla="+- 0 7774 7774"/>
                                <a:gd name="T5" fmla="*/ T4 w 1792"/>
                                <a:gd name="T6" fmla="+- 0 1188 591"/>
                                <a:gd name="T7" fmla="*/ 1188 h 1792"/>
                                <a:gd name="T8" fmla="+- 0 8969 7774"/>
                                <a:gd name="T9" fmla="*/ T8 w 1792"/>
                                <a:gd name="T10" fmla="+- 0 2383 591"/>
                                <a:gd name="T11" fmla="*/ 2383 h 1792"/>
                                <a:gd name="T12" fmla="+- 0 9566 7774"/>
                                <a:gd name="T13" fmla="*/ T12 w 1792"/>
                                <a:gd name="T14" fmla="+- 0 1786 591"/>
                                <a:gd name="T15" fmla="*/ 1786 h 1792"/>
                                <a:gd name="T16" fmla="+- 0 8372 7774"/>
                                <a:gd name="T17" fmla="*/ T16 w 1792"/>
                                <a:gd name="T18" fmla="+- 0 591 591"/>
                                <a:gd name="T19" fmla="*/ 591 h 1792"/>
                              </a:gdLst>
                              <a:ahLst/>
                              <a:cxnLst>
                                <a:cxn ang="0">
                                  <a:pos x="T1" y="T3"/>
                                </a:cxn>
                                <a:cxn ang="0">
                                  <a:pos x="T5" y="T7"/>
                                </a:cxn>
                                <a:cxn ang="0">
                                  <a:pos x="T9" y="T11"/>
                                </a:cxn>
                                <a:cxn ang="0">
                                  <a:pos x="T13" y="T15"/>
                                </a:cxn>
                                <a:cxn ang="0">
                                  <a:pos x="T17" y="T19"/>
                                </a:cxn>
                              </a:cxnLst>
                              <a:rect l="0" t="0" r="r" b="b"/>
                              <a:pathLst>
                                <a:path w="1792" h="1792">
                                  <a:moveTo>
                                    <a:pt x="598" y="0"/>
                                  </a:moveTo>
                                  <a:lnTo>
                                    <a:pt x="0" y="597"/>
                                  </a:lnTo>
                                  <a:lnTo>
                                    <a:pt x="1195" y="1792"/>
                                  </a:lnTo>
                                  <a:lnTo>
                                    <a:pt x="1792" y="1195"/>
                                  </a:lnTo>
                                  <a:lnTo>
                                    <a:pt x="598" y="0"/>
                                  </a:ln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1"/>
                          <wps:cNvSpPr>
                            <a:spLocks/>
                          </wps:cNvSpPr>
                          <wps:spPr bwMode="auto">
                            <a:xfrm>
                              <a:off x="10760" y="591"/>
                              <a:ext cx="1195" cy="1195"/>
                            </a:xfrm>
                            <a:custGeom>
                              <a:avLst/>
                              <a:gdLst>
                                <a:gd name="T0" fmla="+- 0 10760 10760"/>
                                <a:gd name="T1" fmla="*/ T0 w 1195"/>
                                <a:gd name="T2" fmla="+- 0 591 591"/>
                                <a:gd name="T3" fmla="*/ 591 h 1195"/>
                                <a:gd name="T4" fmla="+- 0 11955 10760"/>
                                <a:gd name="T5" fmla="*/ T4 w 1195"/>
                                <a:gd name="T6" fmla="+- 0 1786 591"/>
                                <a:gd name="T7" fmla="*/ 1786 h 1195"/>
                                <a:gd name="T8" fmla="+- 0 10760 10760"/>
                                <a:gd name="T9" fmla="*/ T8 w 1195"/>
                                <a:gd name="T10" fmla="+- 0 591 591"/>
                                <a:gd name="T11" fmla="*/ 591 h 1195"/>
                              </a:gdLst>
                              <a:ahLst/>
                              <a:cxnLst>
                                <a:cxn ang="0">
                                  <a:pos x="T1" y="T3"/>
                                </a:cxn>
                                <a:cxn ang="0">
                                  <a:pos x="T5" y="T7"/>
                                </a:cxn>
                                <a:cxn ang="0">
                                  <a:pos x="T9" y="T11"/>
                                </a:cxn>
                              </a:cxnLst>
                              <a:rect l="0" t="0" r="r" b="b"/>
                              <a:pathLst>
                                <a:path w="1195" h="1195">
                                  <a:moveTo>
                                    <a:pt x="0" y="0"/>
                                  </a:moveTo>
                                  <a:lnTo>
                                    <a:pt x="1195" y="1195"/>
                                  </a:lnTo>
                                  <a:lnTo>
                                    <a:pt x="0" y="0"/>
                                  </a:lnTo>
                                  <a:close/>
                                </a:path>
                              </a:pathLst>
                            </a:custGeom>
                            <a:solidFill>
                              <a:srgbClr val="F15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52"/>
                          <wps:cNvSpPr>
                            <a:spLocks/>
                          </wps:cNvSpPr>
                          <wps:spPr bwMode="auto">
                            <a:xfrm>
                              <a:off x="9566" y="591"/>
                              <a:ext cx="2389" cy="2389"/>
                            </a:xfrm>
                            <a:custGeom>
                              <a:avLst/>
                              <a:gdLst>
                                <a:gd name="T0" fmla="+- 0 10760 9566"/>
                                <a:gd name="T1" fmla="*/ T0 w 2389"/>
                                <a:gd name="T2" fmla="+- 0 591 591"/>
                                <a:gd name="T3" fmla="*/ 591 h 2389"/>
                                <a:gd name="T4" fmla="+- 0 9566 9566"/>
                                <a:gd name="T5" fmla="*/ T4 w 2389"/>
                                <a:gd name="T6" fmla="+- 0 1786 591"/>
                                <a:gd name="T7" fmla="*/ 1786 h 2389"/>
                                <a:gd name="T8" fmla="+- 0 10760 9566"/>
                                <a:gd name="T9" fmla="*/ T8 w 2389"/>
                                <a:gd name="T10" fmla="+- 0 2980 591"/>
                                <a:gd name="T11" fmla="*/ 2980 h 2389"/>
                                <a:gd name="T12" fmla="+- 0 11955 9566"/>
                                <a:gd name="T13" fmla="*/ T12 w 2389"/>
                                <a:gd name="T14" fmla="+- 0 1786 591"/>
                                <a:gd name="T15" fmla="*/ 1786 h 2389"/>
                                <a:gd name="T16" fmla="+- 0 10760 9566"/>
                                <a:gd name="T17" fmla="*/ T16 w 2389"/>
                                <a:gd name="T18" fmla="+- 0 591 591"/>
                                <a:gd name="T19" fmla="*/ 591 h 2389"/>
                              </a:gdLst>
                              <a:ahLst/>
                              <a:cxnLst>
                                <a:cxn ang="0">
                                  <a:pos x="T1" y="T3"/>
                                </a:cxn>
                                <a:cxn ang="0">
                                  <a:pos x="T5" y="T7"/>
                                </a:cxn>
                                <a:cxn ang="0">
                                  <a:pos x="T9" y="T11"/>
                                </a:cxn>
                                <a:cxn ang="0">
                                  <a:pos x="T13" y="T15"/>
                                </a:cxn>
                                <a:cxn ang="0">
                                  <a:pos x="T17" y="T19"/>
                                </a:cxn>
                              </a:cxnLst>
                              <a:rect l="0" t="0" r="r" b="b"/>
                              <a:pathLst>
                                <a:path w="2389" h="2389">
                                  <a:moveTo>
                                    <a:pt x="1194" y="0"/>
                                  </a:moveTo>
                                  <a:lnTo>
                                    <a:pt x="0" y="1195"/>
                                  </a:lnTo>
                                  <a:lnTo>
                                    <a:pt x="1194" y="2389"/>
                                  </a:lnTo>
                                  <a:lnTo>
                                    <a:pt x="2389" y="1195"/>
                                  </a:lnTo>
                                  <a:lnTo>
                                    <a:pt x="1194" y="0"/>
                                  </a:lnTo>
                                  <a:close/>
                                </a:path>
                              </a:pathLst>
                            </a:custGeom>
                            <a:solidFill>
                              <a:schemeClr val="accent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53"/>
                        <wpg:cNvGrpSpPr>
                          <a:grpSpLocks/>
                        </wpg:cNvGrpSpPr>
                        <wpg:grpSpPr bwMode="auto">
                          <a:xfrm>
                            <a:off x="-15" y="12290"/>
                            <a:ext cx="3551" cy="3551"/>
                            <a:chOff x="0" y="12290"/>
                            <a:chExt cx="3551" cy="3551"/>
                          </a:xfrm>
                        </wpg:grpSpPr>
                        <wps:wsp>
                          <wps:cNvPr id="68" name="Freeform 54"/>
                          <wps:cNvSpPr>
                            <a:spLocks/>
                          </wps:cNvSpPr>
                          <wps:spPr bwMode="auto">
                            <a:xfrm>
                              <a:off x="0" y="12289"/>
                              <a:ext cx="1789" cy="2386"/>
                            </a:xfrm>
                            <a:custGeom>
                              <a:avLst/>
                              <a:gdLst>
                                <a:gd name="T0" fmla="*/ 0 w 1789"/>
                                <a:gd name="T1" fmla="+- 0 12290 12290"/>
                                <a:gd name="T2" fmla="*/ 12290 h 2386"/>
                                <a:gd name="T3" fmla="*/ 0 w 1789"/>
                                <a:gd name="T4" fmla="+- 0 13484 12290"/>
                                <a:gd name="T5" fmla="*/ 13484 h 2386"/>
                                <a:gd name="T6" fmla="*/ 1192 w 1789"/>
                                <a:gd name="T7" fmla="+- 0 14676 12290"/>
                                <a:gd name="T8" fmla="*/ 14676 h 2386"/>
                                <a:gd name="T9" fmla="*/ 1789 w 1789"/>
                                <a:gd name="T10" fmla="+- 0 14079 12290"/>
                                <a:gd name="T11" fmla="*/ 14079 h 2386"/>
                                <a:gd name="T12" fmla="*/ 0 w 1789"/>
                                <a:gd name="T13" fmla="+- 0 12290 12290"/>
                                <a:gd name="T14" fmla="*/ 12290 h 2386"/>
                              </a:gdLst>
                              <a:ahLst/>
                              <a:cxnLst>
                                <a:cxn ang="0">
                                  <a:pos x="T0" y="T2"/>
                                </a:cxn>
                                <a:cxn ang="0">
                                  <a:pos x="T3" y="T5"/>
                                </a:cxn>
                                <a:cxn ang="0">
                                  <a:pos x="T6" y="T8"/>
                                </a:cxn>
                                <a:cxn ang="0">
                                  <a:pos x="T9" y="T11"/>
                                </a:cxn>
                                <a:cxn ang="0">
                                  <a:pos x="T12" y="T14"/>
                                </a:cxn>
                              </a:cxnLst>
                              <a:rect l="0" t="0" r="r" b="b"/>
                              <a:pathLst>
                                <a:path w="1789" h="2386">
                                  <a:moveTo>
                                    <a:pt x="0" y="0"/>
                                  </a:moveTo>
                                  <a:lnTo>
                                    <a:pt x="0" y="1194"/>
                                  </a:lnTo>
                                  <a:lnTo>
                                    <a:pt x="1192" y="2386"/>
                                  </a:lnTo>
                                  <a:lnTo>
                                    <a:pt x="1789" y="1789"/>
                                  </a:lnTo>
                                  <a:lnTo>
                                    <a:pt x="0"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55"/>
                          <wps:cNvSpPr>
                            <a:spLocks/>
                          </wps:cNvSpPr>
                          <wps:spPr bwMode="auto">
                            <a:xfrm>
                              <a:off x="0" y="14678"/>
                              <a:ext cx="1162" cy="1162"/>
                            </a:xfrm>
                            <a:custGeom>
                              <a:avLst/>
                              <a:gdLst>
                                <a:gd name="T0" fmla="*/ 0 w 1162"/>
                                <a:gd name="T1" fmla="+- 0 14679 14679"/>
                                <a:gd name="T2" fmla="*/ 14679 h 1162"/>
                                <a:gd name="T3" fmla="*/ 0 w 1162"/>
                                <a:gd name="T4" fmla="+- 0 15840 14679"/>
                                <a:gd name="T5" fmla="*/ 15840 h 1162"/>
                                <a:gd name="T6" fmla="*/ 1161 w 1162"/>
                                <a:gd name="T7" fmla="+- 0 15840 14679"/>
                                <a:gd name="T8" fmla="*/ 15840 h 1162"/>
                                <a:gd name="T9" fmla="*/ 0 w 1162"/>
                                <a:gd name="T10" fmla="+- 0 14679 14679"/>
                                <a:gd name="T11" fmla="*/ 14679 h 1162"/>
                              </a:gdLst>
                              <a:ahLst/>
                              <a:cxnLst>
                                <a:cxn ang="0">
                                  <a:pos x="T0" y="T2"/>
                                </a:cxn>
                                <a:cxn ang="0">
                                  <a:pos x="T3" y="T5"/>
                                </a:cxn>
                                <a:cxn ang="0">
                                  <a:pos x="T6" y="T8"/>
                                </a:cxn>
                                <a:cxn ang="0">
                                  <a:pos x="T9" y="T11"/>
                                </a:cxn>
                              </a:cxnLst>
                              <a:rect l="0" t="0" r="r" b="b"/>
                              <a:pathLst>
                                <a:path w="1162" h="1162">
                                  <a:moveTo>
                                    <a:pt x="0" y="0"/>
                                  </a:moveTo>
                                  <a:lnTo>
                                    <a:pt x="0" y="1161"/>
                                  </a:lnTo>
                                  <a:lnTo>
                                    <a:pt x="1161" y="1161"/>
                                  </a:lnTo>
                                  <a:lnTo>
                                    <a:pt x="0" y="0"/>
                                  </a:ln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56"/>
                          <wps:cNvSpPr>
                            <a:spLocks/>
                          </wps:cNvSpPr>
                          <wps:spPr bwMode="auto">
                            <a:xfrm>
                              <a:off x="2385" y="14675"/>
                              <a:ext cx="1165" cy="1165"/>
                            </a:xfrm>
                            <a:custGeom>
                              <a:avLst/>
                              <a:gdLst>
                                <a:gd name="T0" fmla="+- 0 2386 2386"/>
                                <a:gd name="T1" fmla="*/ T0 w 1165"/>
                                <a:gd name="T2" fmla="+- 0 14675 14675"/>
                                <a:gd name="T3" fmla="*/ 14675 h 1165"/>
                                <a:gd name="T4" fmla="+- 0 3550 2386"/>
                                <a:gd name="T5" fmla="*/ T4 w 1165"/>
                                <a:gd name="T6" fmla="+- 0 15840 14675"/>
                                <a:gd name="T7" fmla="*/ 15840 h 1165"/>
                                <a:gd name="T8" fmla="+- 0 2386 2386"/>
                                <a:gd name="T9" fmla="*/ T8 w 1165"/>
                                <a:gd name="T10" fmla="+- 0 14675 14675"/>
                                <a:gd name="T11" fmla="*/ 14675 h 1165"/>
                              </a:gdLst>
                              <a:ahLst/>
                              <a:cxnLst>
                                <a:cxn ang="0">
                                  <a:pos x="T1" y="T3"/>
                                </a:cxn>
                                <a:cxn ang="0">
                                  <a:pos x="T5" y="T7"/>
                                </a:cxn>
                                <a:cxn ang="0">
                                  <a:pos x="T9" y="T11"/>
                                </a:cxn>
                              </a:cxnLst>
                              <a:rect l="0" t="0" r="r" b="b"/>
                              <a:pathLst>
                                <a:path w="1165" h="1165">
                                  <a:moveTo>
                                    <a:pt x="0" y="0"/>
                                  </a:moveTo>
                                  <a:lnTo>
                                    <a:pt x="1164" y="1165"/>
                                  </a:lnTo>
                                  <a:lnTo>
                                    <a:pt x="0" y="0"/>
                                  </a:lnTo>
                                  <a:close/>
                                </a:path>
                              </a:pathLst>
                            </a:custGeom>
                            <a:solidFill>
                              <a:srgbClr val="F15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57"/>
                          <wps:cNvSpPr>
                            <a:spLocks/>
                          </wps:cNvSpPr>
                          <wps:spPr bwMode="auto">
                            <a:xfrm>
                              <a:off x="1221" y="14675"/>
                              <a:ext cx="2330" cy="1165"/>
                            </a:xfrm>
                            <a:custGeom>
                              <a:avLst/>
                              <a:gdLst>
                                <a:gd name="T0" fmla="+- 0 2386 1221"/>
                                <a:gd name="T1" fmla="*/ T0 w 2330"/>
                                <a:gd name="T2" fmla="+- 0 14676 14676"/>
                                <a:gd name="T3" fmla="*/ 14676 h 1165"/>
                                <a:gd name="T4" fmla="+- 0 1221 1221"/>
                                <a:gd name="T5" fmla="*/ T4 w 2330"/>
                                <a:gd name="T6" fmla="+- 0 15840 14676"/>
                                <a:gd name="T7" fmla="*/ 15840 h 1165"/>
                                <a:gd name="T8" fmla="+- 0 3550 1221"/>
                                <a:gd name="T9" fmla="*/ T8 w 2330"/>
                                <a:gd name="T10" fmla="+- 0 15840 14676"/>
                                <a:gd name="T11" fmla="*/ 15840 h 1165"/>
                                <a:gd name="T12" fmla="+- 0 2386 1221"/>
                                <a:gd name="T13" fmla="*/ T12 w 2330"/>
                                <a:gd name="T14" fmla="+- 0 14676 14676"/>
                                <a:gd name="T15" fmla="*/ 14676 h 1165"/>
                              </a:gdLst>
                              <a:ahLst/>
                              <a:cxnLst>
                                <a:cxn ang="0">
                                  <a:pos x="T1" y="T3"/>
                                </a:cxn>
                                <a:cxn ang="0">
                                  <a:pos x="T5" y="T7"/>
                                </a:cxn>
                                <a:cxn ang="0">
                                  <a:pos x="T9" y="T11"/>
                                </a:cxn>
                                <a:cxn ang="0">
                                  <a:pos x="T13" y="T15"/>
                                </a:cxn>
                              </a:cxnLst>
                              <a:rect l="0" t="0" r="r" b="b"/>
                              <a:pathLst>
                                <a:path w="2330" h="1165">
                                  <a:moveTo>
                                    <a:pt x="1165" y="0"/>
                                  </a:moveTo>
                                  <a:lnTo>
                                    <a:pt x="0" y="1164"/>
                                  </a:lnTo>
                                  <a:lnTo>
                                    <a:pt x="2329" y="1164"/>
                                  </a:lnTo>
                                  <a:lnTo>
                                    <a:pt x="1165" y="0"/>
                                  </a:lnTo>
                                  <a:close/>
                                </a:path>
                              </a:pathLst>
                            </a:custGeom>
                            <a:solidFill>
                              <a:schemeClr val="accent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E55A54" id="Group 59" o:spid="_x0000_s1026" alt="Decorative" style="position:absolute;margin-left:-36.05pt;margin-top:-1in;width:597.6pt;height:11in;z-index:-251646976" coordorigin="-15" coordsize="11953,15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">
                <v:group id="Group 46" o:spid="_x0000_s1027" style="position:absolute;left:6569;width:5369;height:2980" coordorigin="6586" coordsize="5369,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AutoShape 47" o:spid="_x0000_s1028" style="position:absolute;left:6586;width:3578;height:2980;visibility:visible;mso-wrap-style:square;v-text-anchor:top" coordsize="3578,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" path="m1786,591l1194,,,,1188,1188,1786,591m3577,2383l2980,1786r-597,597l2980,2980r597,-597e" fillcolor="#4495a2 [3206]" stroked="f">
                    <v:path arrowok="t" o:connecttype="custom" o:connectlocs="1786,591;1194,0;0,0;1188,1188;1786,591;3577,2383;2980,1786;2383,2383;2980,2980;3577,2383" o:connectangles="0,0,0,0,0,0,0,0,0,0"/>
                  </v:shape>
                  <v:shape id="Freeform 48" o:spid="_x0000_s1029" style="position:absolute;left:7177;top:1188;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" path="m597,l,598,1195,1792r597,-597l597,xe" fillcolor="#e06742 [3208]" stroked="f">
                    <v:path arrowok="t" o:connecttype="custom" o:connectlocs="597,1188;0,1786;1195,2980;1792,2383;597,1188" o:connectangles="0,0,0,0,0"/>
                  </v:shape>
                  <v:shape id="Freeform 49" o:spid="_x0000_s1030" style="position:absolute;left:8974;width:1183;height:592;visibility:visible;mso-wrap-style:square;v-text-anchor:top" coordsize="1183,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" path="m1183,l,,591,591,1183,xe" fillcolor="#4495a2 [3206]" stroked="f">
                    <v:path arrowok="t" o:connecttype="custom" o:connectlocs="1183,0;0,0;591,591;1183,0" o:connectangles="0,0,0,0"/>
                  </v:shape>
                  <v:shape id="Freeform 50" o:spid="_x0000_s1031" style="position:absolute;left:7774;top:591;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" path="m598,l,597,1195,1792r597,-597l598,xe" fillcolor="#aa5881 [3207]" stroked="f">
                    <v:path arrowok="t" o:connecttype="custom" o:connectlocs="598,591;0,1188;1195,2383;1792,1786;598,591" o:connectangles="0,0,0,0,0"/>
                  </v:shape>
                  <v:shape id="Freeform 51" o:spid="_x0000_s1032" style="position:absolute;left:10760;top:591;width:1195;height:1195;visibility:visible;mso-wrap-style:square;v-text-anchor:top" coordsize="1195,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" path="m,l1195,1195,,xe" fillcolor="#f15d35" stroked="f">
                    <v:path arrowok="t" o:connecttype="custom" o:connectlocs="0,591;1195,1786;0,591" o:connectangles="0,0,0"/>
                  </v:shape>
                  <v:shape id="Freeform 52" o:spid="_x0000_s1033" style="position:absolute;left:9566;top:591;width:2389;height:2389;visibility:visible;mso-wrap-style:square;v-text-anchor:top" coordsize="2389,2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" path="m1194,l,1195,1194,2389,2389,1195,1194,xe" fillcolor="#e06742 [3208]" stroked="f">
                    <v:path arrowok="t" o:connecttype="custom" o:connectlocs="1194,591;0,1786;1194,2980;2389,1786;1194,591" o:connectangles="0,0,0,0,0"/>
                  </v:shape>
                </v:group>
                <v:group id="Group 53" o:spid="_x0000_s1034" style="position:absolute;left:-15;top:12290;width:3551;height:3551" coordorigin=",12290" coordsize="3551,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54" o:spid="_x0000_s1035" style="position:absolute;top:12289;width:1789;height:2386;visibility:visible;mso-wrap-style:square;v-text-anchor:top" coordsize="1789,2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" path="m,l,1194,1192,2386r597,-597l,xe" fillcolor="#4495a2 [3206]" stroked="f">
                    <v:path arrowok="t" o:connecttype="custom" o:connectlocs="0,12290;0,13484;1192,14676;1789,14079;0,12290" o:connectangles="0,0,0,0,0"/>
                  </v:shape>
                  <v:shape id="Freeform 55" o:spid="_x0000_s1036" style="position:absolute;top:14678;width:1162;height:1162;visibility:visible;mso-wrap-style:square;v-text-anchor:top" coordsize="116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" path="m,l,1161r1161,l,xe" fillcolor="#aa5881 [3207]" stroked="f">
                    <v:path arrowok="t" o:connecttype="custom" o:connectlocs="0,14679;0,15840;1161,15840;0,14679" o:connectangles="0,0,0,0"/>
                  </v:shape>
                  <v:shape id="Freeform 56" o:spid="_x0000_s1037" style="position:absolute;left:2385;top:14675;width:1165;height:1165;visibility:visible;mso-wrap-style:square;v-text-anchor:top" coordsize="1165,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" path="m,l1164,1165,,xe" fillcolor="#f15d35" stroked="f">
                    <v:path arrowok="t" o:connecttype="custom" o:connectlocs="0,14675;1164,15840;0,14675" o:connectangles="0,0,0"/>
                  </v:shape>
                  <v:shape id="Freeform 57" o:spid="_x0000_s1038" style="position:absolute;left:1221;top:14675;width:2330;height:1165;visibility:visible;mso-wrap-style:square;v-text-anchor:top" coordsize="233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" path="m1165,l,1164r2329,l1165,xe" fillcolor="#e06742 [3208]" stroked="f">
                    <v:path arrowok="t" o:connecttype="custom" o:connectlocs="1165,14676;0,15840;2329,15840;1165,14676" o:connectangles="0,0,0,0"/>
                  </v:shape>
                </v:group>
                <w10:anchorlock/>
              </v:group>
            </w:pict>
          </mc:Fallback>
        </mc:AlternateContent>
      </w:r>
    </w:p>
    <w:p w14:paraId="6F6483EB" w14:textId="77777777" w:rsidR="00D322E1" w:rsidRPr="00D322E1" w:rsidRDefault="00000000" w:rsidP="00F447F1">
      <w:pPr>
        <w:pStyle w:val="BodyContactInfo"/>
        <w:rPr>
          <w:rStyle w:val="Magentatext"/>
        </w:rPr>
      </w:pPr>
      <w:sdt>
        <w:sdtPr>
          <w:rPr>
            <w:rStyle w:val="Magentatext"/>
          </w:rPr>
          <w:id w:val="278384335"/>
          <w:placeholder>
            <w:docPart w:val="AFEC0170F7B2430D800FD35F6ADF0F1A"/>
          </w:placeholder>
          <w:temporary/>
          <w:showingPlcHdr/>
          <w15:appearance w15:val="hidden"/>
        </w:sdtPr>
        <w:sdtContent>
          <w:r w:rsidR="00D322E1" w:rsidRPr="00D322E1">
            <w:rPr>
              <w:rStyle w:val="Magentatext"/>
            </w:rPr>
            <w:t>4567 Main Street</w:t>
          </w:r>
        </w:sdtContent>
      </w:sdt>
      <w:r w:rsidR="00D322E1" w:rsidRPr="00D322E1">
        <w:rPr>
          <w:rStyle w:val="Magentatext"/>
        </w:rPr>
        <w:t xml:space="preserve"> </w:t>
      </w:r>
    </w:p>
    <w:p w14:paraId="7E25CA4D" w14:textId="77777777" w:rsidR="00D322E1" w:rsidRPr="00D322E1" w:rsidRDefault="00000000" w:rsidP="00F447F1">
      <w:pPr>
        <w:pStyle w:val="BodyContactInfo"/>
        <w:rPr>
          <w:rStyle w:val="Magentatext"/>
        </w:rPr>
      </w:pPr>
      <w:sdt>
        <w:sdtPr>
          <w:rPr>
            <w:rStyle w:val="Magentatext"/>
          </w:rPr>
          <w:id w:val="890925091"/>
          <w:placeholder>
            <w:docPart w:val="045EE66CB520491A893AC918A990E736"/>
          </w:placeholder>
          <w:temporary/>
          <w:showingPlcHdr/>
          <w15:appearance w15:val="hidden"/>
        </w:sdtPr>
        <w:sdtContent>
          <w:r w:rsidR="00D322E1" w:rsidRPr="00D322E1">
            <w:rPr>
              <w:rStyle w:val="Magentatext"/>
            </w:rPr>
            <w:t>City, State 98052</w:t>
          </w:r>
        </w:sdtContent>
      </w:sdt>
      <w:r w:rsidR="00D322E1" w:rsidRPr="00D322E1">
        <w:rPr>
          <w:rStyle w:val="Magentatext"/>
        </w:rPr>
        <w:t xml:space="preserve"> </w:t>
      </w:r>
    </w:p>
    <w:p w14:paraId="0ACED699" w14:textId="77777777" w:rsidR="00D322E1" w:rsidRPr="00D322E1" w:rsidRDefault="00000000" w:rsidP="00F447F1">
      <w:pPr>
        <w:pStyle w:val="BodyContactInfo"/>
        <w:rPr>
          <w:rStyle w:val="Magentatext"/>
        </w:rPr>
      </w:pPr>
      <w:sdt>
        <w:sdtPr>
          <w:rPr>
            <w:rStyle w:val="Magentatext"/>
          </w:rPr>
          <w:id w:val="1484666764"/>
          <w:placeholder>
            <w:docPart w:val="9D4C2E09CD9048F38A1149AE5E93122A"/>
          </w:placeholder>
          <w:temporary/>
          <w:showingPlcHdr/>
          <w15:appearance w15:val="hidden"/>
        </w:sdtPr>
        <w:sdtContent>
          <w:r w:rsidR="00D322E1" w:rsidRPr="00D322E1">
            <w:rPr>
              <w:rStyle w:val="Magentatext"/>
            </w:rPr>
            <w:t>(718) 555–0100</w:t>
          </w:r>
        </w:sdtContent>
      </w:sdt>
      <w:r w:rsidR="00D322E1" w:rsidRPr="00D322E1">
        <w:rPr>
          <w:rStyle w:val="Magentatext"/>
        </w:rPr>
        <w:t xml:space="preserve"> </w:t>
      </w:r>
    </w:p>
    <w:p w14:paraId="3C0B7157" w14:textId="77777777" w:rsidR="00D322E1" w:rsidRPr="00D322E1" w:rsidRDefault="00000000" w:rsidP="00D322E1">
      <w:pPr>
        <w:pStyle w:val="BodyContactInfo"/>
        <w:rPr>
          <w:rStyle w:val="Magentatext"/>
        </w:rPr>
      </w:pPr>
      <w:sdt>
        <w:sdtPr>
          <w:rPr>
            <w:rStyle w:val="Magentatext"/>
          </w:rPr>
          <w:id w:val="1058589440"/>
          <w:placeholder>
            <w:docPart w:val="214F8C07261245DFB8506D6B24C1B6AE"/>
          </w:placeholder>
          <w:temporary/>
          <w:showingPlcHdr/>
          <w15:appearance w15:val="hidden"/>
        </w:sdtPr>
        <w:sdtContent>
          <w:r w:rsidR="00D322E1" w:rsidRPr="00D322E1">
            <w:rPr>
              <w:rStyle w:val="Magentatext"/>
            </w:rPr>
            <w:t>yuuri@example.com</w:t>
          </w:r>
        </w:sdtContent>
      </w:sdt>
      <w:r w:rsidR="00D322E1" w:rsidRPr="00D322E1">
        <w:rPr>
          <w:rStyle w:val="Magentatext"/>
        </w:rPr>
        <w:t xml:space="preserve"> </w:t>
      </w:r>
    </w:p>
    <w:tbl>
      <w:tblPr>
        <w:tblW w:w="5014" w:type="pct"/>
        <w:tblLayout w:type="fixed"/>
        <w:tblCellMar>
          <w:left w:w="14" w:type="dxa"/>
          <w:right w:w="115" w:type="dxa"/>
        </w:tblCellMar>
        <w:tblLook w:val="0600" w:firstRow="0" w:lastRow="0" w:firstColumn="0" w:lastColumn="0" w:noHBand="1" w:noVBand="1"/>
      </w:tblPr>
      <w:tblGrid>
        <w:gridCol w:w="1832"/>
        <w:gridCol w:w="1073"/>
        <w:gridCol w:w="1845"/>
        <w:gridCol w:w="1071"/>
        <w:gridCol w:w="1843"/>
        <w:gridCol w:w="3137"/>
        <w:gridCol w:w="6"/>
        <w:gridCol w:w="9"/>
      </w:tblGrid>
      <w:tr w:rsidR="006073AB" w14:paraId="323E2FF9" w14:textId="77777777" w:rsidTr="00427C94">
        <w:trPr>
          <w:trHeight w:val="2160"/>
        </w:trPr>
        <w:tc>
          <w:tcPr>
            <w:tcW w:w="5000" w:type="pct"/>
            <w:gridSpan w:val="8"/>
            <w:vAlign w:val="bottom"/>
          </w:tcPr>
          <w:p w14:paraId="1E07F491" w14:textId="77777777" w:rsidR="006073AB" w:rsidRDefault="00000000" w:rsidP="00427C94">
            <w:pPr>
              <w:pStyle w:val="Title"/>
            </w:pPr>
            <w:sdt>
              <w:sdtPr>
                <w:id w:val="1189564981"/>
                <w:placeholder>
                  <w:docPart w:val="A28D6E20D4BB4C84A92359FF34F86F1C"/>
                </w:placeholder>
                <w:temporary/>
                <w:showingPlcHdr/>
                <w15:appearance w15:val="hidden"/>
              </w:sdtPr>
              <w:sdtContent>
                <w:r w:rsidR="00D322E1" w:rsidRPr="000342D8">
                  <w:t>Yuuri Tanaka</w:t>
                </w:r>
              </w:sdtContent>
            </w:sdt>
          </w:p>
        </w:tc>
      </w:tr>
      <w:tr w:rsidR="006073AB" w:rsidRPr="00702223" w14:paraId="25808B01" w14:textId="77777777" w:rsidTr="00D322E1">
        <w:trPr>
          <w:gridAfter w:val="2"/>
          <w:wAfter w:w="7" w:type="pct"/>
          <w:trHeight w:val="115"/>
        </w:trPr>
        <w:tc>
          <w:tcPr>
            <w:tcW w:w="847" w:type="pct"/>
            <w:tcBorders>
              <w:top w:val="single" w:sz="48" w:space="0" w:color="AA5881" w:themeColor="accent4"/>
            </w:tcBorders>
            <w:shd w:val="clear" w:color="auto" w:fill="auto"/>
          </w:tcPr>
          <w:p w14:paraId="16C3405F" w14:textId="77777777" w:rsidR="006073AB" w:rsidRPr="00702223" w:rsidRDefault="006073AB" w:rsidP="00427C94">
            <w:pPr>
              <w:rPr>
                <w:sz w:val="6"/>
                <w:szCs w:val="6"/>
              </w:rPr>
            </w:pPr>
          </w:p>
        </w:tc>
        <w:tc>
          <w:tcPr>
            <w:tcW w:w="496" w:type="pct"/>
          </w:tcPr>
          <w:p w14:paraId="5B8938FA" w14:textId="77777777" w:rsidR="006073AB" w:rsidRPr="00702223" w:rsidRDefault="006073AB" w:rsidP="00427C94">
            <w:pPr>
              <w:rPr>
                <w:sz w:val="6"/>
                <w:szCs w:val="6"/>
              </w:rPr>
            </w:pPr>
          </w:p>
        </w:tc>
        <w:tc>
          <w:tcPr>
            <w:tcW w:w="853" w:type="pct"/>
          </w:tcPr>
          <w:p w14:paraId="3A5BBF10" w14:textId="77777777" w:rsidR="006073AB" w:rsidRPr="00702223" w:rsidRDefault="006073AB" w:rsidP="00427C94">
            <w:pPr>
              <w:rPr>
                <w:sz w:val="6"/>
                <w:szCs w:val="6"/>
              </w:rPr>
            </w:pPr>
          </w:p>
        </w:tc>
        <w:tc>
          <w:tcPr>
            <w:tcW w:w="495" w:type="pct"/>
          </w:tcPr>
          <w:p w14:paraId="6CBDA665" w14:textId="77777777" w:rsidR="006073AB" w:rsidRPr="00702223" w:rsidRDefault="006073AB" w:rsidP="00427C94">
            <w:pPr>
              <w:rPr>
                <w:sz w:val="6"/>
                <w:szCs w:val="6"/>
              </w:rPr>
            </w:pPr>
          </w:p>
        </w:tc>
        <w:tc>
          <w:tcPr>
            <w:tcW w:w="852" w:type="pct"/>
            <w:tcBorders>
              <w:top w:val="single" w:sz="48" w:space="0" w:color="000000" w:themeColor="text1"/>
            </w:tcBorders>
            <w:shd w:val="clear" w:color="auto" w:fill="auto"/>
          </w:tcPr>
          <w:p w14:paraId="42A56BE0" w14:textId="77777777" w:rsidR="006073AB" w:rsidRPr="00702223" w:rsidRDefault="006073AB" w:rsidP="00427C94">
            <w:pPr>
              <w:rPr>
                <w:sz w:val="6"/>
                <w:szCs w:val="6"/>
              </w:rPr>
            </w:pPr>
          </w:p>
        </w:tc>
        <w:tc>
          <w:tcPr>
            <w:tcW w:w="1450" w:type="pct"/>
          </w:tcPr>
          <w:p w14:paraId="5F283B87" w14:textId="77777777" w:rsidR="006073AB" w:rsidRPr="00702223" w:rsidRDefault="006073AB" w:rsidP="00427C94">
            <w:pPr>
              <w:rPr>
                <w:sz w:val="6"/>
                <w:szCs w:val="6"/>
              </w:rPr>
            </w:pPr>
          </w:p>
        </w:tc>
      </w:tr>
      <w:tr w:rsidR="006073AB" w14:paraId="76367E2E" w14:textId="77777777" w:rsidTr="00AE0078">
        <w:trPr>
          <w:gridAfter w:val="1"/>
          <w:wAfter w:w="4" w:type="pct"/>
          <w:trHeight w:val="3339"/>
        </w:trPr>
        <w:tc>
          <w:tcPr>
            <w:tcW w:w="2196" w:type="pct"/>
            <w:gridSpan w:val="3"/>
          </w:tcPr>
          <w:sdt>
            <w:sdtPr>
              <w:rPr>
                <w:rStyle w:val="Greentext"/>
              </w:rPr>
              <w:id w:val="1159351543"/>
              <w:placeholder>
                <w:docPart w:val="73E8164FA6854F44B542162642587A5E"/>
              </w:placeholder>
              <w:temporary/>
              <w:showingPlcHdr/>
              <w15:appearance w15:val="hidden"/>
            </w:sdtPr>
            <w:sdtContent>
              <w:p w14:paraId="4F615A7D" w14:textId="77777777" w:rsidR="00D322E1" w:rsidRPr="00D322E1" w:rsidRDefault="00D322E1" w:rsidP="00D322E1">
                <w:pPr>
                  <w:pStyle w:val="Objective"/>
                  <w:rPr>
                    <w:rStyle w:val="Magentatext"/>
                  </w:rPr>
                </w:pPr>
                <w:r w:rsidRPr="00D322E1">
                  <w:rPr>
                    <w:rStyle w:val="Magentatext"/>
                  </w:rPr>
                  <w:t>A resume is a document that sums up your qualifications for the job that you're applying for. Studies say that the average recruiter scans a resume every six seconds—so it’s critical for your resume to be clear, concise, and easy to read. You don’t want the recruiter to read your resume repeatedly or find it boring. First impressions matter.</w:t>
                </w:r>
              </w:p>
              <w:p w14:paraId="64D93EEE" w14:textId="77777777" w:rsidR="00D322E1" w:rsidRPr="00D322E1" w:rsidRDefault="00D322E1" w:rsidP="00D322E1">
                <w:pPr>
                  <w:pStyle w:val="Objective"/>
                  <w:rPr>
                    <w:rStyle w:val="Magentatext"/>
                  </w:rPr>
                </w:pPr>
                <w:r w:rsidRPr="00D322E1">
                  <w:rPr>
                    <w:rStyle w:val="Magentatext"/>
                  </w:rPr>
                  <w:t>State your career goals and show how they align with the job description you’re targeting. Be brief and keep it from sounding generic. Be yourself.</w:t>
                </w:r>
              </w:p>
            </w:sdtContent>
          </w:sdt>
          <w:p w14:paraId="7D502246" w14:textId="77777777" w:rsidR="006073AB" w:rsidRPr="006073AB" w:rsidRDefault="006073AB" w:rsidP="000342D8">
            <w:pPr>
              <w:pStyle w:val="Objective"/>
              <w:rPr>
                <w:rStyle w:val="Magentatext"/>
              </w:rPr>
            </w:pPr>
          </w:p>
        </w:tc>
        <w:tc>
          <w:tcPr>
            <w:tcW w:w="495" w:type="pct"/>
          </w:tcPr>
          <w:p w14:paraId="063FD444" w14:textId="77777777" w:rsidR="006073AB" w:rsidRDefault="006073AB" w:rsidP="00427C94"/>
        </w:tc>
        <w:tc>
          <w:tcPr>
            <w:tcW w:w="2305" w:type="pct"/>
            <w:gridSpan w:val="3"/>
            <w:vMerge w:val="restart"/>
          </w:tcPr>
          <w:p w14:paraId="59BED97E" w14:textId="77777777" w:rsidR="00D322E1" w:rsidRPr="00E97CB2" w:rsidRDefault="00000000" w:rsidP="00D322E1">
            <w:pPr>
              <w:pStyle w:val="DateRange"/>
            </w:pPr>
            <w:sdt>
              <w:sdtPr>
                <w:rPr>
                  <w:color w:val="AA5881" w:themeColor="accent4"/>
                </w:rPr>
                <w:id w:val="1077250528"/>
                <w:placeholder>
                  <w:docPart w:val="805776BB557A4BF2B93CD4ED277B3DED"/>
                </w:placeholder>
                <w:temporary/>
                <w:showingPlcHdr/>
                <w15:appearance w15:val="hidden"/>
              </w:sdtPr>
              <w:sdtEndPr>
                <w:rPr>
                  <w:color w:val="231F20"/>
                </w:rPr>
              </w:sdtEndPr>
              <w:sdtContent>
                <w:r w:rsidR="00D322E1" w:rsidRPr="000342D8">
                  <w:t>20</w:t>
                </w:r>
                <w:r w:rsidR="00D322E1">
                  <w:t>XX</w:t>
                </w:r>
                <w:r w:rsidR="00D322E1" w:rsidRPr="000342D8">
                  <w:t xml:space="preserve"> </w:t>
                </w:r>
                <w:r w:rsidR="00D322E1">
                  <w:t>–</w:t>
                </w:r>
                <w:r w:rsidR="00D322E1" w:rsidRPr="000342D8">
                  <w:t xml:space="preserve"> 20</w:t>
                </w:r>
                <w:r w:rsidR="00D322E1">
                  <w:t>XX</w:t>
                </w:r>
              </w:sdtContent>
            </w:sdt>
          </w:p>
          <w:p w14:paraId="09AA97BC" w14:textId="77777777" w:rsidR="00D322E1" w:rsidRPr="00D322E1" w:rsidRDefault="00000000" w:rsidP="00D322E1">
            <w:pPr>
              <w:pStyle w:val="JobTitleandDegree"/>
              <w:rPr>
                <w:rStyle w:val="Magentatext"/>
              </w:rPr>
            </w:pPr>
            <w:sdt>
              <w:sdtPr>
                <w:rPr>
                  <w:rStyle w:val="Magentatext"/>
                </w:rPr>
                <w:id w:val="-1217431858"/>
                <w:placeholder>
                  <w:docPart w:val="5B2B67A499054D36A9D34B91EE43DDC4"/>
                </w:placeholder>
                <w:temporary/>
                <w:showingPlcHdr/>
                <w15:appearance w15:val="hidden"/>
              </w:sdtPr>
              <w:sdtContent>
                <w:r w:rsidR="00D322E1" w:rsidRPr="00D322E1">
                  <w:rPr>
                    <w:rStyle w:val="Magentatext"/>
                  </w:rPr>
                  <w:t>Design Director</w:t>
                </w:r>
              </w:sdtContent>
            </w:sdt>
          </w:p>
          <w:p w14:paraId="708BBC6B" w14:textId="77777777" w:rsidR="00D322E1" w:rsidRPr="00DE07DD" w:rsidRDefault="00000000" w:rsidP="00DE07DD">
            <w:pPr>
              <w:pStyle w:val="Company"/>
              <w:rPr>
                <w:rStyle w:val="Greentext"/>
                <w:color w:val="231F20"/>
              </w:rPr>
            </w:pPr>
            <w:sdt>
              <w:sdtPr>
                <w:rPr>
                  <w:color w:val="7CA655" w:themeColor="text2"/>
                </w:rPr>
                <w:id w:val="658346014"/>
                <w:placeholder>
                  <w:docPart w:val="5E8124508F57438495B6661ACF53D11C"/>
                </w:placeholder>
                <w:temporary/>
                <w:showingPlcHdr/>
                <w15:appearance w15:val="hidden"/>
              </w:sdtPr>
              <w:sdtEndPr>
                <w:rPr>
                  <w:rStyle w:val="Greentext"/>
                </w:rPr>
              </w:sdtEndPr>
              <w:sdtContent>
                <w:r w:rsidR="00D322E1" w:rsidRPr="00DE07DD">
                  <w:t>First Up Consultants</w:t>
                </w:r>
              </w:sdtContent>
            </w:sdt>
          </w:p>
          <w:p w14:paraId="3BC84CC2" w14:textId="77777777" w:rsidR="00D322E1" w:rsidRDefault="00000000" w:rsidP="00D322E1">
            <w:pPr>
              <w:pStyle w:val="Jobdescription"/>
            </w:pPr>
            <w:sdt>
              <w:sdtPr>
                <w:id w:val="975874094"/>
                <w:placeholder>
                  <w:docPart w:val="1F86EABC1B30453FB06676D7774D25C8"/>
                </w:placeholder>
                <w:temporary/>
                <w:showingPlcHdr/>
                <w15:appearance w15:val="hidden"/>
              </w:sdtPr>
              <w:sdtContent>
                <w:r w:rsidR="00D322E1" w:rsidRPr="000342D8">
                  <w:t>Writing concisely isn’t an easy task, but a new feature called Editor in Word can help. You can access Editor directly from your Ribbon. Editor is free to use, but if you’re a Microsoft 365 subscriber, you’ll actually unlock intelligent tools that will scan your writing for advanced grammar and style refinements—conciseness being one of them.</w:t>
                </w:r>
              </w:sdtContent>
            </w:sdt>
          </w:p>
          <w:p w14:paraId="0E3579EF" w14:textId="77777777" w:rsidR="00D322E1" w:rsidRPr="00E97CB2" w:rsidRDefault="00000000" w:rsidP="00D322E1">
            <w:pPr>
              <w:pStyle w:val="DateRange"/>
            </w:pPr>
            <w:sdt>
              <w:sdtPr>
                <w:id w:val="1222943761"/>
                <w:placeholder>
                  <w:docPart w:val="FDCA986C0C3549CB834011559317B1D8"/>
                </w:placeholder>
                <w:temporary/>
                <w:showingPlcHdr/>
                <w15:appearance w15:val="hidden"/>
              </w:sdtPr>
              <w:sdtContent>
                <w:r w:rsidR="00D322E1" w:rsidRPr="000342D8">
                  <w:t>20</w:t>
                </w:r>
                <w:r w:rsidR="00D322E1">
                  <w:t>XX</w:t>
                </w:r>
                <w:r w:rsidR="00D322E1" w:rsidRPr="000342D8">
                  <w:t xml:space="preserve"> </w:t>
                </w:r>
                <w:r w:rsidR="00D322E1">
                  <w:t>–</w:t>
                </w:r>
                <w:r w:rsidR="00D322E1" w:rsidRPr="000342D8">
                  <w:t xml:space="preserve"> 20</w:t>
                </w:r>
                <w:r w:rsidR="00D322E1">
                  <w:t>XX</w:t>
                </w:r>
              </w:sdtContent>
            </w:sdt>
          </w:p>
          <w:p w14:paraId="349375EE" w14:textId="77777777" w:rsidR="00D322E1" w:rsidRPr="00D322E1" w:rsidRDefault="00000000" w:rsidP="00D322E1">
            <w:pPr>
              <w:pStyle w:val="JobTitleandDegree"/>
              <w:rPr>
                <w:rStyle w:val="Magentatext"/>
              </w:rPr>
            </w:pPr>
            <w:sdt>
              <w:sdtPr>
                <w:rPr>
                  <w:rStyle w:val="Magentatext"/>
                </w:rPr>
                <w:id w:val="2092585437"/>
                <w:placeholder>
                  <w:docPart w:val="769F11D6D54B4A71B0D8525FB9B1F649"/>
                </w:placeholder>
                <w:temporary/>
                <w:showingPlcHdr/>
                <w15:appearance w15:val="hidden"/>
              </w:sdtPr>
              <w:sdtContent>
                <w:r w:rsidR="00D322E1" w:rsidRPr="00D322E1">
                  <w:rPr>
                    <w:rStyle w:val="Magentatext"/>
                  </w:rPr>
                  <w:t>Senior Designer</w:t>
                </w:r>
              </w:sdtContent>
            </w:sdt>
          </w:p>
          <w:p w14:paraId="181FF678" w14:textId="77777777" w:rsidR="00D322E1" w:rsidRPr="00DE07DD" w:rsidRDefault="00000000" w:rsidP="00DE07DD">
            <w:pPr>
              <w:pStyle w:val="Company"/>
              <w:rPr>
                <w:rStyle w:val="Greentext"/>
                <w:color w:val="231F20"/>
              </w:rPr>
            </w:pPr>
            <w:sdt>
              <w:sdtPr>
                <w:rPr>
                  <w:color w:val="7CA655" w:themeColor="text2"/>
                </w:rPr>
                <w:id w:val="-673641949"/>
                <w:placeholder>
                  <w:docPart w:val="3803535D88824E3F9DB62B4254BA7A6A"/>
                </w:placeholder>
                <w:temporary/>
                <w:showingPlcHdr/>
                <w15:appearance w15:val="hidden"/>
              </w:sdtPr>
              <w:sdtEndPr>
                <w:rPr>
                  <w:rStyle w:val="Greentext"/>
                </w:rPr>
              </w:sdtEndPr>
              <w:sdtContent>
                <w:r w:rsidR="00D322E1" w:rsidRPr="00DE07DD">
                  <w:t>Nod Publishing</w:t>
                </w:r>
              </w:sdtContent>
            </w:sdt>
          </w:p>
          <w:p w14:paraId="1D3F0641" w14:textId="77777777" w:rsidR="00D322E1" w:rsidRDefault="00000000" w:rsidP="00D322E1">
            <w:pPr>
              <w:pStyle w:val="Jobdescription"/>
            </w:pPr>
            <w:sdt>
              <w:sdtPr>
                <w:id w:val="642783065"/>
                <w:placeholder>
                  <w:docPart w:val="834429A26C964635BBAB67DD2EFC94D2"/>
                </w:placeholder>
                <w:temporary/>
                <w:showingPlcHdr/>
                <w15:appearance w15:val="hidden"/>
              </w:sdtPr>
              <w:sdtContent>
                <w:r w:rsidR="00D322E1">
                  <w:t>To start your resume, summarize your key responsibilities, accomplishments, and experience. Where appropriate, use the language and words you find in the specific job description and target 3-5 key areas.</w:t>
                </w:r>
                <w:r w:rsidR="00D322E1">
                  <w:br/>
                </w:r>
                <w:r w:rsidR="00D322E1">
                  <w:br/>
                  <w:t>For example, if you're a quick learner, then maybe you can write something like "motivated to quickly resolve challenges.</w:t>
                </w:r>
              </w:sdtContent>
            </w:sdt>
          </w:p>
          <w:p w14:paraId="15DFA8FC" w14:textId="77777777" w:rsidR="00D322E1" w:rsidRPr="00E97CB2" w:rsidRDefault="00000000" w:rsidP="00D322E1">
            <w:pPr>
              <w:pStyle w:val="DateRange"/>
            </w:pPr>
            <w:sdt>
              <w:sdtPr>
                <w:id w:val="-280729683"/>
                <w:placeholder>
                  <w:docPart w:val="2643D704658D4D8C9C9744B9EF2616B4"/>
                </w:placeholder>
                <w:temporary/>
                <w:showingPlcHdr/>
                <w15:appearance w15:val="hidden"/>
              </w:sdtPr>
              <w:sdtContent>
                <w:r w:rsidR="00D322E1" w:rsidRPr="000342D8">
                  <w:t>20</w:t>
                </w:r>
                <w:r w:rsidR="00D322E1">
                  <w:t>XX</w:t>
                </w:r>
                <w:r w:rsidR="00D322E1" w:rsidRPr="000342D8">
                  <w:t xml:space="preserve"> </w:t>
                </w:r>
                <w:r w:rsidR="00D322E1">
                  <w:t>–</w:t>
                </w:r>
                <w:r w:rsidR="00D322E1" w:rsidRPr="000342D8">
                  <w:t xml:space="preserve"> 20</w:t>
                </w:r>
                <w:r w:rsidR="00D322E1">
                  <w:t>XX</w:t>
                </w:r>
              </w:sdtContent>
            </w:sdt>
          </w:p>
          <w:p w14:paraId="406275F5" w14:textId="77777777" w:rsidR="00D322E1" w:rsidRPr="00D322E1" w:rsidRDefault="00000000" w:rsidP="00D322E1">
            <w:pPr>
              <w:pStyle w:val="JobTitleandDegree"/>
              <w:rPr>
                <w:rStyle w:val="Magentatext"/>
              </w:rPr>
            </w:pPr>
            <w:sdt>
              <w:sdtPr>
                <w:rPr>
                  <w:rStyle w:val="Magentatext"/>
                </w:rPr>
                <w:id w:val="-1243332296"/>
                <w:placeholder>
                  <w:docPart w:val="77860D2A0F7841B992985490E7676174"/>
                </w:placeholder>
                <w:temporary/>
                <w:showingPlcHdr/>
                <w15:appearance w15:val="hidden"/>
              </w:sdtPr>
              <w:sdtContent>
                <w:r w:rsidR="00D322E1" w:rsidRPr="00D322E1">
                  <w:rPr>
                    <w:rStyle w:val="Magentatext"/>
                  </w:rPr>
                  <w:t>Designer</w:t>
                </w:r>
              </w:sdtContent>
            </w:sdt>
          </w:p>
          <w:p w14:paraId="1C540A81" w14:textId="77777777" w:rsidR="00D322E1" w:rsidRPr="00DE07DD" w:rsidRDefault="00000000" w:rsidP="00DE07DD">
            <w:pPr>
              <w:pStyle w:val="Company"/>
              <w:rPr>
                <w:rStyle w:val="Greentext"/>
                <w:color w:val="231F20"/>
              </w:rPr>
            </w:pPr>
            <w:sdt>
              <w:sdtPr>
                <w:rPr>
                  <w:color w:val="7CA655" w:themeColor="text2"/>
                </w:rPr>
                <w:id w:val="1262256337"/>
                <w:placeholder>
                  <w:docPart w:val="85857B56287244D4B7921982576D5FED"/>
                </w:placeholder>
                <w:temporary/>
                <w:showingPlcHdr/>
                <w15:appearance w15:val="hidden"/>
              </w:sdtPr>
              <w:sdtEndPr>
                <w:rPr>
                  <w:rStyle w:val="Greentext"/>
                </w:rPr>
              </w:sdtEndPr>
              <w:sdtContent>
                <w:r w:rsidR="00D322E1" w:rsidRPr="00DE07DD">
                  <w:t>Adatum Corporation</w:t>
                </w:r>
              </w:sdtContent>
            </w:sdt>
          </w:p>
          <w:p w14:paraId="5F23A9D0" w14:textId="77777777" w:rsidR="006073AB" w:rsidRDefault="00000000" w:rsidP="00D322E1">
            <w:pPr>
              <w:pStyle w:val="Jobdescription"/>
            </w:pPr>
            <w:sdt>
              <w:sdtPr>
                <w:id w:val="911588838"/>
                <w:placeholder>
                  <w:docPart w:val="2E3C8A9ADC8F4F3F8D0068760BAA7D06"/>
                </w:placeholder>
                <w:temporary/>
                <w:showingPlcHdr/>
                <w15:appearance w15:val="hidden"/>
              </w:sdtPr>
              <w:sdtContent>
                <w:r w:rsidR="00D322E1" w:rsidRPr="000342D8">
                  <w:t xml:space="preserve">You don’t need to use big or fancy words to make your resume sound professional. Editor will check for unnecessary buzzwords, vague descriptions, or wordy sentences. Once Editor is done, you can scroll through your writing and look for highlighted items that you can easily change in an effort to make your writing </w:t>
                </w:r>
                <w:r w:rsidR="00DE07DD" w:rsidRPr="00DE07DD">
                  <w:t>clearer and more concise.</w:t>
                </w:r>
              </w:sdtContent>
            </w:sdt>
          </w:p>
        </w:tc>
      </w:tr>
      <w:tr w:rsidR="006073AB" w:rsidRPr="00702223" w14:paraId="204EC79A" w14:textId="77777777" w:rsidTr="00D322E1">
        <w:trPr>
          <w:gridAfter w:val="1"/>
          <w:wAfter w:w="4" w:type="pct"/>
          <w:trHeight w:val="115"/>
        </w:trPr>
        <w:tc>
          <w:tcPr>
            <w:tcW w:w="847" w:type="pct"/>
            <w:tcBorders>
              <w:bottom w:val="single" w:sz="48" w:space="0" w:color="000000" w:themeColor="text1"/>
            </w:tcBorders>
            <w:shd w:val="clear" w:color="auto" w:fill="auto"/>
          </w:tcPr>
          <w:p w14:paraId="2393A0F3" w14:textId="77777777" w:rsidR="006073AB" w:rsidRPr="00702223" w:rsidRDefault="006073AB" w:rsidP="00427C94">
            <w:pPr>
              <w:rPr>
                <w:sz w:val="6"/>
                <w:szCs w:val="6"/>
              </w:rPr>
            </w:pPr>
          </w:p>
        </w:tc>
        <w:tc>
          <w:tcPr>
            <w:tcW w:w="496" w:type="pct"/>
          </w:tcPr>
          <w:p w14:paraId="71925607" w14:textId="77777777" w:rsidR="006073AB" w:rsidRPr="00702223" w:rsidRDefault="006073AB" w:rsidP="00427C94">
            <w:pPr>
              <w:rPr>
                <w:sz w:val="6"/>
                <w:szCs w:val="6"/>
              </w:rPr>
            </w:pPr>
          </w:p>
        </w:tc>
        <w:tc>
          <w:tcPr>
            <w:tcW w:w="853" w:type="pct"/>
            <w:tcBorders>
              <w:bottom w:val="single" w:sz="48" w:space="0" w:color="000000" w:themeColor="text1"/>
            </w:tcBorders>
            <w:shd w:val="clear" w:color="auto" w:fill="auto"/>
          </w:tcPr>
          <w:p w14:paraId="15FB3CE3" w14:textId="77777777" w:rsidR="006073AB" w:rsidRPr="00702223" w:rsidRDefault="006073AB" w:rsidP="00427C94">
            <w:pPr>
              <w:rPr>
                <w:sz w:val="6"/>
                <w:szCs w:val="6"/>
              </w:rPr>
            </w:pPr>
          </w:p>
        </w:tc>
        <w:tc>
          <w:tcPr>
            <w:tcW w:w="495" w:type="pct"/>
          </w:tcPr>
          <w:p w14:paraId="625B8B22" w14:textId="77777777" w:rsidR="006073AB" w:rsidRPr="00702223" w:rsidRDefault="006073AB" w:rsidP="00427C94">
            <w:pPr>
              <w:rPr>
                <w:sz w:val="6"/>
                <w:szCs w:val="6"/>
              </w:rPr>
            </w:pPr>
          </w:p>
        </w:tc>
        <w:tc>
          <w:tcPr>
            <w:tcW w:w="2305" w:type="pct"/>
            <w:gridSpan w:val="3"/>
            <w:vMerge/>
          </w:tcPr>
          <w:p w14:paraId="6CF579CE" w14:textId="77777777" w:rsidR="006073AB" w:rsidRPr="00702223" w:rsidRDefault="006073AB" w:rsidP="00427C94">
            <w:pPr>
              <w:pStyle w:val="DateRange"/>
              <w:rPr>
                <w:sz w:val="6"/>
                <w:szCs w:val="6"/>
              </w:rPr>
            </w:pPr>
          </w:p>
        </w:tc>
      </w:tr>
      <w:tr w:rsidR="006073AB" w14:paraId="23044049" w14:textId="77777777" w:rsidTr="00427C94">
        <w:trPr>
          <w:gridAfter w:val="1"/>
          <w:wAfter w:w="4" w:type="pct"/>
          <w:trHeight w:val="2304"/>
        </w:trPr>
        <w:tc>
          <w:tcPr>
            <w:tcW w:w="1343" w:type="pct"/>
            <w:gridSpan w:val="2"/>
          </w:tcPr>
          <w:p w14:paraId="094C2ADA" w14:textId="77777777" w:rsidR="00D322E1" w:rsidRPr="00E6525B" w:rsidRDefault="00000000" w:rsidP="00D322E1">
            <w:pPr>
              <w:pStyle w:val="DateRange"/>
            </w:pPr>
            <w:sdt>
              <w:sdtPr>
                <w:id w:val="-1182503779"/>
                <w:placeholder>
                  <w:docPart w:val="886B37FFACC340A78B9C6222B20FCCCA"/>
                </w:placeholder>
                <w:temporary/>
                <w:showingPlcHdr/>
                <w15:appearance w15:val="hidden"/>
              </w:sdtPr>
              <w:sdtContent>
                <w:r w:rsidR="00D322E1" w:rsidRPr="000342D8">
                  <w:t>September 20</w:t>
                </w:r>
                <w:r w:rsidR="00D322E1">
                  <w:t>XX</w:t>
                </w:r>
                <w:r w:rsidR="00D322E1" w:rsidRPr="000342D8">
                  <w:t xml:space="preserve"> - June 20</w:t>
                </w:r>
                <w:r w:rsidR="00D322E1">
                  <w:t>XX</w:t>
                </w:r>
              </w:sdtContent>
            </w:sdt>
          </w:p>
          <w:p w14:paraId="4A14A0BF" w14:textId="77777777" w:rsidR="00D322E1" w:rsidRPr="00D322E1" w:rsidRDefault="00000000" w:rsidP="00D322E1">
            <w:pPr>
              <w:pStyle w:val="JobTitleandDegree"/>
              <w:rPr>
                <w:rStyle w:val="Magentatext"/>
              </w:rPr>
            </w:pPr>
            <w:sdt>
              <w:sdtPr>
                <w:rPr>
                  <w:color w:val="AA5881" w:themeColor="accent4"/>
                </w:rPr>
                <w:id w:val="599833884"/>
                <w:placeholder>
                  <w:docPart w:val="30F123B879A1460D8D1514B4DB7DEE5C"/>
                </w:placeholder>
                <w:temporary/>
                <w:showingPlcHdr/>
                <w15:appearance w15:val="hidden"/>
              </w:sdtPr>
              <w:sdtEndPr>
                <w:rPr>
                  <w:rStyle w:val="Greentext"/>
                  <w:color w:val="7CA655" w:themeColor="text2"/>
                </w:rPr>
              </w:sdtEndPr>
              <w:sdtContent>
                <w:r w:rsidR="00D322E1" w:rsidRPr="00D322E1">
                  <w:rPr>
                    <w:rStyle w:val="Magentatext"/>
                  </w:rPr>
                  <w:t>B.A. in Art &amp; Design</w:t>
                </w:r>
              </w:sdtContent>
            </w:sdt>
          </w:p>
          <w:p w14:paraId="14679808" w14:textId="77777777" w:rsidR="006073AB" w:rsidRDefault="00000000" w:rsidP="00D322E1">
            <w:sdt>
              <w:sdtPr>
                <w:id w:val="1339583460"/>
                <w:placeholder>
                  <w:docPart w:val="0AE44A8C95604256983C02BA3E481BB3"/>
                </w:placeholder>
                <w:temporary/>
                <w:showingPlcHdr/>
                <w15:appearance w15:val="hidden"/>
              </w:sdtPr>
              <w:sdtContent>
                <w:r w:rsidR="00D322E1">
                  <w:t>Jasper</w:t>
                </w:r>
                <w:r w:rsidR="00D322E1" w:rsidRPr="000342D8">
                  <w:t xml:space="preserve"> University</w:t>
                </w:r>
              </w:sdtContent>
            </w:sdt>
          </w:p>
        </w:tc>
        <w:tc>
          <w:tcPr>
            <w:tcW w:w="1348" w:type="pct"/>
            <w:gridSpan w:val="2"/>
          </w:tcPr>
          <w:p w14:paraId="654019CF" w14:textId="77777777" w:rsidR="00D322E1" w:rsidRDefault="00000000" w:rsidP="00D322E1">
            <w:pPr>
              <w:pStyle w:val="SkillsBullets"/>
            </w:pPr>
            <w:sdt>
              <w:sdtPr>
                <w:id w:val="955289329"/>
                <w:placeholder>
                  <w:docPart w:val="B0AEB698239B4F90B902A36B0A097DA4"/>
                </w:placeholder>
                <w:temporary/>
                <w:showingPlcHdr/>
                <w15:appearance w15:val="hidden"/>
              </w:sdtPr>
              <w:sdtContent>
                <w:r w:rsidR="00D322E1">
                  <w:t>Creativity</w:t>
                </w:r>
              </w:sdtContent>
            </w:sdt>
            <w:r w:rsidR="00D322E1">
              <w:t xml:space="preserve"> </w:t>
            </w:r>
          </w:p>
          <w:p w14:paraId="672B0F29" w14:textId="77777777" w:rsidR="00D322E1" w:rsidRDefault="00000000" w:rsidP="00D322E1">
            <w:pPr>
              <w:pStyle w:val="SkillsBullets"/>
            </w:pPr>
            <w:sdt>
              <w:sdtPr>
                <w:id w:val="543185097"/>
                <w:placeholder>
                  <w:docPart w:val="C18C83920B974FFFA91085108F7D6936"/>
                </w:placeholder>
                <w:temporary/>
                <w:showingPlcHdr/>
                <w15:appearance w15:val="hidden"/>
              </w:sdtPr>
              <w:sdtContent>
                <w:r w:rsidR="00D322E1">
                  <w:t>Leadership</w:t>
                </w:r>
              </w:sdtContent>
            </w:sdt>
            <w:r w:rsidR="00D322E1">
              <w:t xml:space="preserve"> </w:t>
            </w:r>
          </w:p>
          <w:p w14:paraId="79F1867C" w14:textId="77777777" w:rsidR="00D322E1" w:rsidRDefault="00000000" w:rsidP="00D322E1">
            <w:pPr>
              <w:pStyle w:val="SkillsBullets"/>
            </w:pPr>
            <w:sdt>
              <w:sdtPr>
                <w:id w:val="1664736333"/>
                <w:placeholder>
                  <w:docPart w:val="5FF27B1FD46D41B0BADA8DA8EBE25F5B"/>
                </w:placeholder>
                <w:temporary/>
                <w:showingPlcHdr/>
                <w15:appearance w15:val="hidden"/>
              </w:sdtPr>
              <w:sdtContent>
                <w:r w:rsidR="00D322E1">
                  <w:t>Organization</w:t>
                </w:r>
              </w:sdtContent>
            </w:sdt>
            <w:r w:rsidR="00D322E1">
              <w:t xml:space="preserve"> </w:t>
            </w:r>
          </w:p>
          <w:p w14:paraId="41C14725" w14:textId="77777777" w:rsidR="00D322E1" w:rsidRDefault="00000000" w:rsidP="00D322E1">
            <w:pPr>
              <w:pStyle w:val="SkillsBullets"/>
            </w:pPr>
            <w:sdt>
              <w:sdtPr>
                <w:id w:val="-344710545"/>
                <w:placeholder>
                  <w:docPart w:val="917E3A40C3644D6AA1949EC7A0A74BFB"/>
                </w:placeholder>
                <w:temporary/>
                <w:showingPlcHdr/>
                <w15:appearance w15:val="hidden"/>
              </w:sdtPr>
              <w:sdtContent>
                <w:r w:rsidR="00D322E1">
                  <w:t>Problem solving</w:t>
                </w:r>
              </w:sdtContent>
            </w:sdt>
            <w:r w:rsidR="00D322E1">
              <w:t xml:space="preserve"> </w:t>
            </w:r>
          </w:p>
          <w:p w14:paraId="2ED33946" w14:textId="77777777" w:rsidR="006073AB" w:rsidRDefault="00000000" w:rsidP="00D322E1">
            <w:pPr>
              <w:pStyle w:val="SkillsBullets"/>
            </w:pPr>
            <w:sdt>
              <w:sdtPr>
                <w:id w:val="1013180735"/>
                <w:placeholder>
                  <w:docPart w:val="D61397FA38444D8E8D78A6E0F684041E"/>
                </w:placeholder>
                <w:temporary/>
                <w:showingPlcHdr/>
                <w15:appearance w15:val="hidden"/>
              </w:sdtPr>
              <w:sdtContent>
                <w:r w:rsidR="00D322E1">
                  <w:t>Teamwork</w:t>
                </w:r>
              </w:sdtContent>
            </w:sdt>
          </w:p>
        </w:tc>
        <w:tc>
          <w:tcPr>
            <w:tcW w:w="2305" w:type="pct"/>
            <w:gridSpan w:val="3"/>
            <w:vMerge/>
          </w:tcPr>
          <w:p w14:paraId="7848FC4E" w14:textId="77777777" w:rsidR="006073AB" w:rsidRDefault="006073AB" w:rsidP="00427C94">
            <w:pPr>
              <w:pStyle w:val="DateRange"/>
            </w:pPr>
          </w:p>
        </w:tc>
      </w:tr>
    </w:tbl>
    <w:p w14:paraId="75230569" w14:textId="77777777" w:rsidR="00D322E1" w:rsidRDefault="00D322E1" w:rsidP="00F5689F">
      <w:r>
        <w:br w:type="page"/>
      </w:r>
    </w:p>
    <w:p w14:paraId="5B9385A1" w14:textId="77777777" w:rsidR="00340C75" w:rsidRPr="00547E34" w:rsidRDefault="00BE191C" w:rsidP="00547E34">
      <w:pPr>
        <w:rPr>
          <w:sz w:val="22"/>
          <w:szCs w:val="14"/>
        </w:rPr>
      </w:pPr>
      <w:r w:rsidRPr="00547E34">
        <w:rPr>
          <w:noProof/>
          <w:sz w:val="22"/>
          <w:szCs w:val="14"/>
          <w:lang w:val="en-AU" w:eastAsia="en-AU" w:bidi="ar-SA"/>
        </w:rPr>
        <w:lastRenderedPageBreak/>
        <mc:AlternateContent>
          <mc:Choice Requires="wpg">
            <w:drawing>
              <wp:anchor distT="0" distB="0" distL="114300" distR="114300" simplePos="0" relativeHeight="251670528" behindDoc="1" locked="1" layoutInCell="1" allowOverlap="1" wp14:anchorId="49494488" wp14:editId="1AD6FEAF">
                <wp:simplePos x="0" y="0"/>
                <wp:positionH relativeFrom="column">
                  <wp:posOffset>-457200</wp:posOffset>
                </wp:positionH>
                <wp:positionV relativeFrom="paragraph">
                  <wp:posOffset>-914400</wp:posOffset>
                </wp:positionV>
                <wp:extent cx="7589520" cy="10058400"/>
                <wp:effectExtent l="0" t="0" r="0" b="0"/>
                <wp:wrapNone/>
                <wp:docPr id="72" name="Group 7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9520" cy="10058400"/>
                          <a:chOff x="0" y="0"/>
                          <a:chExt cx="11955" cy="15841"/>
                        </a:xfrm>
                      </wpg:grpSpPr>
                      <wpg:grpSp>
                        <wpg:cNvPr id="73" name="Group 59"/>
                        <wpg:cNvGrpSpPr>
                          <a:grpSpLocks/>
                        </wpg:cNvGrpSpPr>
                        <wpg:grpSpPr bwMode="auto">
                          <a:xfrm>
                            <a:off x="6586" y="0"/>
                            <a:ext cx="5369" cy="2980"/>
                            <a:chOff x="6586" y="0"/>
                            <a:chExt cx="5369" cy="2980"/>
                          </a:xfrm>
                        </wpg:grpSpPr>
                        <wps:wsp>
                          <wps:cNvPr id="74" name="AutoShape 60"/>
                          <wps:cNvSpPr>
                            <a:spLocks/>
                          </wps:cNvSpPr>
                          <wps:spPr bwMode="auto">
                            <a:xfrm>
                              <a:off x="6586" y="0"/>
                              <a:ext cx="3578" cy="2980"/>
                            </a:xfrm>
                            <a:custGeom>
                              <a:avLst/>
                              <a:gdLst>
                                <a:gd name="T0" fmla="+- 0 8372 6586"/>
                                <a:gd name="T1" fmla="*/ T0 w 3578"/>
                                <a:gd name="T2" fmla="*/ 591 h 2980"/>
                                <a:gd name="T3" fmla="+- 0 7780 6586"/>
                                <a:gd name="T4" fmla="*/ T3 w 3578"/>
                                <a:gd name="T5" fmla="*/ 0 h 2980"/>
                                <a:gd name="T6" fmla="+- 0 6586 6586"/>
                                <a:gd name="T7" fmla="*/ T6 w 3578"/>
                                <a:gd name="T8" fmla="*/ 0 h 2980"/>
                                <a:gd name="T9" fmla="+- 0 7774 6586"/>
                                <a:gd name="T10" fmla="*/ T9 w 3578"/>
                                <a:gd name="T11" fmla="*/ 1188 h 2980"/>
                                <a:gd name="T12" fmla="+- 0 8372 6586"/>
                                <a:gd name="T13" fmla="*/ T12 w 3578"/>
                                <a:gd name="T14" fmla="*/ 591 h 2980"/>
                                <a:gd name="T15" fmla="+- 0 10163 6586"/>
                                <a:gd name="T16" fmla="*/ T15 w 3578"/>
                                <a:gd name="T17" fmla="*/ 2383 h 2980"/>
                                <a:gd name="T18" fmla="+- 0 9566 6586"/>
                                <a:gd name="T19" fmla="*/ T18 w 3578"/>
                                <a:gd name="T20" fmla="*/ 1786 h 2980"/>
                                <a:gd name="T21" fmla="+- 0 8969 6586"/>
                                <a:gd name="T22" fmla="*/ T21 w 3578"/>
                                <a:gd name="T23" fmla="*/ 2383 h 2980"/>
                                <a:gd name="T24" fmla="+- 0 9566 6586"/>
                                <a:gd name="T25" fmla="*/ T24 w 3578"/>
                                <a:gd name="T26" fmla="*/ 2980 h 2980"/>
                                <a:gd name="T27" fmla="+- 0 10163 6586"/>
                                <a:gd name="T28" fmla="*/ T27 w 3578"/>
                                <a:gd name="T29" fmla="*/ 2383 h 298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Lst>
                              <a:rect l="0" t="0" r="r" b="b"/>
                              <a:pathLst>
                                <a:path w="3578" h="2980">
                                  <a:moveTo>
                                    <a:pt x="1786" y="591"/>
                                  </a:moveTo>
                                  <a:lnTo>
                                    <a:pt x="1194" y="0"/>
                                  </a:lnTo>
                                  <a:lnTo>
                                    <a:pt x="0" y="0"/>
                                  </a:lnTo>
                                  <a:lnTo>
                                    <a:pt x="1188" y="1188"/>
                                  </a:lnTo>
                                  <a:lnTo>
                                    <a:pt x="1786" y="591"/>
                                  </a:lnTo>
                                  <a:moveTo>
                                    <a:pt x="3577" y="2383"/>
                                  </a:moveTo>
                                  <a:lnTo>
                                    <a:pt x="2980" y="1786"/>
                                  </a:lnTo>
                                  <a:lnTo>
                                    <a:pt x="2383" y="2383"/>
                                  </a:lnTo>
                                  <a:lnTo>
                                    <a:pt x="2980" y="2980"/>
                                  </a:lnTo>
                                  <a:lnTo>
                                    <a:pt x="3577" y="2383"/>
                                  </a:lnTo>
                                </a:path>
                              </a:pathLst>
                            </a:custGeom>
                            <a:solidFill>
                              <a:schemeClr val="bg1">
                                <a:lumMod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61"/>
                          <wps:cNvSpPr>
                            <a:spLocks/>
                          </wps:cNvSpPr>
                          <wps:spPr bwMode="auto">
                            <a:xfrm>
                              <a:off x="7177" y="1188"/>
                              <a:ext cx="1792" cy="1792"/>
                            </a:xfrm>
                            <a:custGeom>
                              <a:avLst/>
                              <a:gdLst>
                                <a:gd name="T0" fmla="+- 0 7774 7177"/>
                                <a:gd name="T1" fmla="*/ T0 w 1792"/>
                                <a:gd name="T2" fmla="+- 0 1188 1188"/>
                                <a:gd name="T3" fmla="*/ 1188 h 1792"/>
                                <a:gd name="T4" fmla="+- 0 7177 7177"/>
                                <a:gd name="T5" fmla="*/ T4 w 1792"/>
                                <a:gd name="T6" fmla="+- 0 1786 1188"/>
                                <a:gd name="T7" fmla="*/ 1786 h 1792"/>
                                <a:gd name="T8" fmla="+- 0 8372 7177"/>
                                <a:gd name="T9" fmla="*/ T8 w 1792"/>
                                <a:gd name="T10" fmla="+- 0 2980 1188"/>
                                <a:gd name="T11" fmla="*/ 2980 h 1792"/>
                                <a:gd name="T12" fmla="+- 0 8969 7177"/>
                                <a:gd name="T13" fmla="*/ T12 w 1792"/>
                                <a:gd name="T14" fmla="+- 0 2383 1188"/>
                                <a:gd name="T15" fmla="*/ 2383 h 1792"/>
                                <a:gd name="T16" fmla="+- 0 7774 7177"/>
                                <a:gd name="T17" fmla="*/ T16 w 1792"/>
                                <a:gd name="T18" fmla="+- 0 1188 1188"/>
                                <a:gd name="T19" fmla="*/ 1188 h 1792"/>
                              </a:gdLst>
                              <a:ahLst/>
                              <a:cxnLst>
                                <a:cxn ang="0">
                                  <a:pos x="T1" y="T3"/>
                                </a:cxn>
                                <a:cxn ang="0">
                                  <a:pos x="T5" y="T7"/>
                                </a:cxn>
                                <a:cxn ang="0">
                                  <a:pos x="T9" y="T11"/>
                                </a:cxn>
                                <a:cxn ang="0">
                                  <a:pos x="T13" y="T15"/>
                                </a:cxn>
                                <a:cxn ang="0">
                                  <a:pos x="T17" y="T19"/>
                                </a:cxn>
                              </a:cxnLst>
                              <a:rect l="0" t="0" r="r" b="b"/>
                              <a:pathLst>
                                <a:path w="1792" h="1792">
                                  <a:moveTo>
                                    <a:pt x="597" y="0"/>
                                  </a:moveTo>
                                  <a:lnTo>
                                    <a:pt x="0" y="598"/>
                                  </a:lnTo>
                                  <a:lnTo>
                                    <a:pt x="1195" y="1792"/>
                                  </a:lnTo>
                                  <a:lnTo>
                                    <a:pt x="1792" y="1195"/>
                                  </a:lnTo>
                                  <a:lnTo>
                                    <a:pt x="597" y="0"/>
                                  </a:lnTo>
                                  <a:close/>
                                </a:path>
                              </a:pathLst>
                            </a:cu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62"/>
                          <wps:cNvSpPr>
                            <a:spLocks/>
                          </wps:cNvSpPr>
                          <wps:spPr bwMode="auto">
                            <a:xfrm>
                              <a:off x="8974" y="0"/>
                              <a:ext cx="1183" cy="592"/>
                            </a:xfrm>
                            <a:custGeom>
                              <a:avLst/>
                              <a:gdLst>
                                <a:gd name="T0" fmla="+- 0 10158 8975"/>
                                <a:gd name="T1" fmla="*/ T0 w 1183"/>
                                <a:gd name="T2" fmla="*/ 0 h 592"/>
                                <a:gd name="T3" fmla="+- 0 8975 8975"/>
                                <a:gd name="T4" fmla="*/ T3 w 1183"/>
                                <a:gd name="T5" fmla="*/ 0 h 592"/>
                                <a:gd name="T6" fmla="+- 0 9566 8975"/>
                                <a:gd name="T7" fmla="*/ T6 w 1183"/>
                                <a:gd name="T8" fmla="*/ 591 h 592"/>
                                <a:gd name="T9" fmla="+- 0 10158 8975"/>
                                <a:gd name="T10" fmla="*/ T9 w 1183"/>
                                <a:gd name="T11" fmla="*/ 0 h 592"/>
                              </a:gdLst>
                              <a:ahLst/>
                              <a:cxnLst>
                                <a:cxn ang="0">
                                  <a:pos x="T1" y="T2"/>
                                </a:cxn>
                                <a:cxn ang="0">
                                  <a:pos x="T4" y="T5"/>
                                </a:cxn>
                                <a:cxn ang="0">
                                  <a:pos x="T7" y="T8"/>
                                </a:cxn>
                                <a:cxn ang="0">
                                  <a:pos x="T10" y="T11"/>
                                </a:cxn>
                              </a:cxnLst>
                              <a:rect l="0" t="0" r="r" b="b"/>
                              <a:pathLst>
                                <a:path w="1183" h="592">
                                  <a:moveTo>
                                    <a:pt x="1183" y="0"/>
                                  </a:moveTo>
                                  <a:lnTo>
                                    <a:pt x="0" y="0"/>
                                  </a:lnTo>
                                  <a:lnTo>
                                    <a:pt x="591" y="591"/>
                                  </a:lnTo>
                                  <a:lnTo>
                                    <a:pt x="1183" y="0"/>
                                  </a:lnTo>
                                  <a:close/>
                                </a:path>
                              </a:pathLst>
                            </a:custGeom>
                            <a:solidFill>
                              <a:schemeClr val="bg1">
                                <a:lumMod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63"/>
                          <wps:cNvSpPr>
                            <a:spLocks/>
                          </wps:cNvSpPr>
                          <wps:spPr bwMode="auto">
                            <a:xfrm>
                              <a:off x="7774" y="591"/>
                              <a:ext cx="1792" cy="1792"/>
                            </a:xfrm>
                            <a:custGeom>
                              <a:avLst/>
                              <a:gdLst>
                                <a:gd name="T0" fmla="+- 0 8372 7774"/>
                                <a:gd name="T1" fmla="*/ T0 w 1792"/>
                                <a:gd name="T2" fmla="+- 0 591 591"/>
                                <a:gd name="T3" fmla="*/ 591 h 1792"/>
                                <a:gd name="T4" fmla="+- 0 7774 7774"/>
                                <a:gd name="T5" fmla="*/ T4 w 1792"/>
                                <a:gd name="T6" fmla="+- 0 1188 591"/>
                                <a:gd name="T7" fmla="*/ 1188 h 1792"/>
                                <a:gd name="T8" fmla="+- 0 8969 7774"/>
                                <a:gd name="T9" fmla="*/ T8 w 1792"/>
                                <a:gd name="T10" fmla="+- 0 2383 591"/>
                                <a:gd name="T11" fmla="*/ 2383 h 1792"/>
                                <a:gd name="T12" fmla="+- 0 9566 7774"/>
                                <a:gd name="T13" fmla="*/ T12 w 1792"/>
                                <a:gd name="T14" fmla="+- 0 1786 591"/>
                                <a:gd name="T15" fmla="*/ 1786 h 1792"/>
                                <a:gd name="T16" fmla="+- 0 8372 7774"/>
                                <a:gd name="T17" fmla="*/ T16 w 1792"/>
                                <a:gd name="T18" fmla="+- 0 591 591"/>
                                <a:gd name="T19" fmla="*/ 591 h 1792"/>
                              </a:gdLst>
                              <a:ahLst/>
                              <a:cxnLst>
                                <a:cxn ang="0">
                                  <a:pos x="T1" y="T3"/>
                                </a:cxn>
                                <a:cxn ang="0">
                                  <a:pos x="T5" y="T7"/>
                                </a:cxn>
                                <a:cxn ang="0">
                                  <a:pos x="T9" y="T11"/>
                                </a:cxn>
                                <a:cxn ang="0">
                                  <a:pos x="T13" y="T15"/>
                                </a:cxn>
                                <a:cxn ang="0">
                                  <a:pos x="T17" y="T19"/>
                                </a:cxn>
                              </a:cxnLst>
                              <a:rect l="0" t="0" r="r" b="b"/>
                              <a:pathLst>
                                <a:path w="1792" h="1792">
                                  <a:moveTo>
                                    <a:pt x="598" y="0"/>
                                  </a:moveTo>
                                  <a:lnTo>
                                    <a:pt x="0" y="597"/>
                                  </a:lnTo>
                                  <a:lnTo>
                                    <a:pt x="1195" y="1792"/>
                                  </a:lnTo>
                                  <a:lnTo>
                                    <a:pt x="1792" y="1195"/>
                                  </a:lnTo>
                                  <a:lnTo>
                                    <a:pt x="598"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64"/>
                          <wps:cNvSpPr>
                            <a:spLocks/>
                          </wps:cNvSpPr>
                          <wps:spPr bwMode="auto">
                            <a:xfrm>
                              <a:off x="10760" y="591"/>
                              <a:ext cx="1195" cy="1195"/>
                            </a:xfrm>
                            <a:custGeom>
                              <a:avLst/>
                              <a:gdLst>
                                <a:gd name="T0" fmla="+- 0 10760 10760"/>
                                <a:gd name="T1" fmla="*/ T0 w 1195"/>
                                <a:gd name="T2" fmla="+- 0 591 591"/>
                                <a:gd name="T3" fmla="*/ 591 h 1195"/>
                                <a:gd name="T4" fmla="+- 0 11955 10760"/>
                                <a:gd name="T5" fmla="*/ T4 w 1195"/>
                                <a:gd name="T6" fmla="+- 0 1786 591"/>
                                <a:gd name="T7" fmla="*/ 1786 h 1195"/>
                                <a:gd name="T8" fmla="+- 0 10760 10760"/>
                                <a:gd name="T9" fmla="*/ T8 w 1195"/>
                                <a:gd name="T10" fmla="+- 0 591 591"/>
                                <a:gd name="T11" fmla="*/ 591 h 1195"/>
                              </a:gdLst>
                              <a:ahLst/>
                              <a:cxnLst>
                                <a:cxn ang="0">
                                  <a:pos x="T1" y="T3"/>
                                </a:cxn>
                                <a:cxn ang="0">
                                  <a:pos x="T5" y="T7"/>
                                </a:cxn>
                                <a:cxn ang="0">
                                  <a:pos x="T9" y="T11"/>
                                </a:cxn>
                              </a:cxnLst>
                              <a:rect l="0" t="0" r="r" b="b"/>
                              <a:pathLst>
                                <a:path w="1195" h="1195">
                                  <a:moveTo>
                                    <a:pt x="0" y="0"/>
                                  </a:moveTo>
                                  <a:lnTo>
                                    <a:pt x="1195" y="1195"/>
                                  </a:lnTo>
                                  <a:lnTo>
                                    <a:pt x="0" y="0"/>
                                  </a:lnTo>
                                  <a:close/>
                                </a:path>
                              </a:pathLst>
                            </a:custGeom>
                            <a:solidFill>
                              <a:srgbClr val="F15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65"/>
                          <wps:cNvSpPr>
                            <a:spLocks/>
                          </wps:cNvSpPr>
                          <wps:spPr bwMode="auto">
                            <a:xfrm>
                              <a:off x="9566" y="591"/>
                              <a:ext cx="2389" cy="2389"/>
                            </a:xfrm>
                            <a:custGeom>
                              <a:avLst/>
                              <a:gdLst>
                                <a:gd name="T0" fmla="+- 0 10760 9566"/>
                                <a:gd name="T1" fmla="*/ T0 w 2389"/>
                                <a:gd name="T2" fmla="+- 0 591 591"/>
                                <a:gd name="T3" fmla="*/ 591 h 2389"/>
                                <a:gd name="T4" fmla="+- 0 9566 9566"/>
                                <a:gd name="T5" fmla="*/ T4 w 2389"/>
                                <a:gd name="T6" fmla="+- 0 1786 591"/>
                                <a:gd name="T7" fmla="*/ 1786 h 2389"/>
                                <a:gd name="T8" fmla="+- 0 10760 9566"/>
                                <a:gd name="T9" fmla="*/ T8 w 2389"/>
                                <a:gd name="T10" fmla="+- 0 2980 591"/>
                                <a:gd name="T11" fmla="*/ 2980 h 2389"/>
                                <a:gd name="T12" fmla="+- 0 11955 9566"/>
                                <a:gd name="T13" fmla="*/ T12 w 2389"/>
                                <a:gd name="T14" fmla="+- 0 1786 591"/>
                                <a:gd name="T15" fmla="*/ 1786 h 2389"/>
                                <a:gd name="T16" fmla="+- 0 10760 9566"/>
                                <a:gd name="T17" fmla="*/ T16 w 2389"/>
                                <a:gd name="T18" fmla="+- 0 591 591"/>
                                <a:gd name="T19" fmla="*/ 591 h 2389"/>
                              </a:gdLst>
                              <a:ahLst/>
                              <a:cxnLst>
                                <a:cxn ang="0">
                                  <a:pos x="T1" y="T3"/>
                                </a:cxn>
                                <a:cxn ang="0">
                                  <a:pos x="T5" y="T7"/>
                                </a:cxn>
                                <a:cxn ang="0">
                                  <a:pos x="T9" y="T11"/>
                                </a:cxn>
                                <a:cxn ang="0">
                                  <a:pos x="T13" y="T15"/>
                                </a:cxn>
                                <a:cxn ang="0">
                                  <a:pos x="T17" y="T19"/>
                                </a:cxn>
                              </a:cxnLst>
                              <a:rect l="0" t="0" r="r" b="b"/>
                              <a:pathLst>
                                <a:path w="2389" h="2389">
                                  <a:moveTo>
                                    <a:pt x="1194" y="0"/>
                                  </a:moveTo>
                                  <a:lnTo>
                                    <a:pt x="0" y="1195"/>
                                  </a:lnTo>
                                  <a:lnTo>
                                    <a:pt x="1194" y="2389"/>
                                  </a:lnTo>
                                  <a:lnTo>
                                    <a:pt x="2389" y="1195"/>
                                  </a:lnTo>
                                  <a:lnTo>
                                    <a:pt x="1194" y="0"/>
                                  </a:lnTo>
                                  <a:close/>
                                </a:path>
                              </a:pathLst>
                            </a:cu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66"/>
                        <wpg:cNvGrpSpPr>
                          <a:grpSpLocks/>
                        </wpg:cNvGrpSpPr>
                        <wpg:grpSpPr bwMode="auto">
                          <a:xfrm>
                            <a:off x="0" y="12290"/>
                            <a:ext cx="3551" cy="3551"/>
                            <a:chOff x="0" y="12290"/>
                            <a:chExt cx="3551" cy="3551"/>
                          </a:xfrm>
                        </wpg:grpSpPr>
                        <wps:wsp>
                          <wps:cNvPr id="81" name="Freeform 67"/>
                          <wps:cNvSpPr>
                            <a:spLocks/>
                          </wps:cNvSpPr>
                          <wps:spPr bwMode="auto">
                            <a:xfrm>
                              <a:off x="0" y="12289"/>
                              <a:ext cx="1789" cy="2386"/>
                            </a:xfrm>
                            <a:custGeom>
                              <a:avLst/>
                              <a:gdLst>
                                <a:gd name="T0" fmla="*/ 0 w 1789"/>
                                <a:gd name="T1" fmla="+- 0 12290 12290"/>
                                <a:gd name="T2" fmla="*/ 12290 h 2386"/>
                                <a:gd name="T3" fmla="*/ 0 w 1789"/>
                                <a:gd name="T4" fmla="+- 0 13484 12290"/>
                                <a:gd name="T5" fmla="*/ 13484 h 2386"/>
                                <a:gd name="T6" fmla="*/ 1192 w 1789"/>
                                <a:gd name="T7" fmla="+- 0 14676 12290"/>
                                <a:gd name="T8" fmla="*/ 14676 h 2386"/>
                                <a:gd name="T9" fmla="*/ 1789 w 1789"/>
                                <a:gd name="T10" fmla="+- 0 14079 12290"/>
                                <a:gd name="T11" fmla="*/ 14079 h 2386"/>
                                <a:gd name="T12" fmla="*/ 0 w 1789"/>
                                <a:gd name="T13" fmla="+- 0 12290 12290"/>
                                <a:gd name="T14" fmla="*/ 12290 h 2386"/>
                              </a:gdLst>
                              <a:ahLst/>
                              <a:cxnLst>
                                <a:cxn ang="0">
                                  <a:pos x="T0" y="T2"/>
                                </a:cxn>
                                <a:cxn ang="0">
                                  <a:pos x="T3" y="T5"/>
                                </a:cxn>
                                <a:cxn ang="0">
                                  <a:pos x="T6" y="T8"/>
                                </a:cxn>
                                <a:cxn ang="0">
                                  <a:pos x="T9" y="T11"/>
                                </a:cxn>
                                <a:cxn ang="0">
                                  <a:pos x="T12" y="T14"/>
                                </a:cxn>
                              </a:cxnLst>
                              <a:rect l="0" t="0" r="r" b="b"/>
                              <a:pathLst>
                                <a:path w="1789" h="2386">
                                  <a:moveTo>
                                    <a:pt x="0" y="0"/>
                                  </a:moveTo>
                                  <a:lnTo>
                                    <a:pt x="0" y="1194"/>
                                  </a:lnTo>
                                  <a:lnTo>
                                    <a:pt x="1192" y="2386"/>
                                  </a:lnTo>
                                  <a:lnTo>
                                    <a:pt x="1789" y="1789"/>
                                  </a:lnTo>
                                  <a:lnTo>
                                    <a:pt x="0" y="0"/>
                                  </a:lnTo>
                                  <a:close/>
                                </a:path>
                              </a:pathLst>
                            </a:custGeom>
                            <a:solidFill>
                              <a:schemeClr val="bg1">
                                <a:lumMod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68"/>
                          <wps:cNvSpPr>
                            <a:spLocks/>
                          </wps:cNvSpPr>
                          <wps:spPr bwMode="auto">
                            <a:xfrm>
                              <a:off x="0" y="14678"/>
                              <a:ext cx="1162" cy="1162"/>
                            </a:xfrm>
                            <a:custGeom>
                              <a:avLst/>
                              <a:gdLst>
                                <a:gd name="T0" fmla="*/ 0 w 1162"/>
                                <a:gd name="T1" fmla="+- 0 14679 14679"/>
                                <a:gd name="T2" fmla="*/ 14679 h 1162"/>
                                <a:gd name="T3" fmla="*/ 0 w 1162"/>
                                <a:gd name="T4" fmla="+- 0 15840 14679"/>
                                <a:gd name="T5" fmla="*/ 15840 h 1162"/>
                                <a:gd name="T6" fmla="*/ 1161 w 1162"/>
                                <a:gd name="T7" fmla="+- 0 15840 14679"/>
                                <a:gd name="T8" fmla="*/ 15840 h 1162"/>
                                <a:gd name="T9" fmla="*/ 0 w 1162"/>
                                <a:gd name="T10" fmla="+- 0 14679 14679"/>
                                <a:gd name="T11" fmla="*/ 14679 h 1162"/>
                              </a:gdLst>
                              <a:ahLst/>
                              <a:cxnLst>
                                <a:cxn ang="0">
                                  <a:pos x="T0" y="T2"/>
                                </a:cxn>
                                <a:cxn ang="0">
                                  <a:pos x="T3" y="T5"/>
                                </a:cxn>
                                <a:cxn ang="0">
                                  <a:pos x="T6" y="T8"/>
                                </a:cxn>
                                <a:cxn ang="0">
                                  <a:pos x="T9" y="T11"/>
                                </a:cxn>
                              </a:cxnLst>
                              <a:rect l="0" t="0" r="r" b="b"/>
                              <a:pathLst>
                                <a:path w="1162" h="1162">
                                  <a:moveTo>
                                    <a:pt x="0" y="0"/>
                                  </a:moveTo>
                                  <a:lnTo>
                                    <a:pt x="0" y="1161"/>
                                  </a:lnTo>
                                  <a:lnTo>
                                    <a:pt x="1161" y="1161"/>
                                  </a:lnTo>
                                  <a:lnTo>
                                    <a:pt x="0"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69"/>
                          <wps:cNvSpPr>
                            <a:spLocks/>
                          </wps:cNvSpPr>
                          <wps:spPr bwMode="auto">
                            <a:xfrm>
                              <a:off x="2385" y="14675"/>
                              <a:ext cx="1165" cy="1165"/>
                            </a:xfrm>
                            <a:custGeom>
                              <a:avLst/>
                              <a:gdLst>
                                <a:gd name="T0" fmla="+- 0 2386 2386"/>
                                <a:gd name="T1" fmla="*/ T0 w 1165"/>
                                <a:gd name="T2" fmla="+- 0 14675 14675"/>
                                <a:gd name="T3" fmla="*/ 14675 h 1165"/>
                                <a:gd name="T4" fmla="+- 0 3550 2386"/>
                                <a:gd name="T5" fmla="*/ T4 w 1165"/>
                                <a:gd name="T6" fmla="+- 0 15840 14675"/>
                                <a:gd name="T7" fmla="*/ 15840 h 1165"/>
                                <a:gd name="T8" fmla="+- 0 2386 2386"/>
                                <a:gd name="T9" fmla="*/ T8 w 1165"/>
                                <a:gd name="T10" fmla="+- 0 14675 14675"/>
                                <a:gd name="T11" fmla="*/ 14675 h 1165"/>
                              </a:gdLst>
                              <a:ahLst/>
                              <a:cxnLst>
                                <a:cxn ang="0">
                                  <a:pos x="T1" y="T3"/>
                                </a:cxn>
                                <a:cxn ang="0">
                                  <a:pos x="T5" y="T7"/>
                                </a:cxn>
                                <a:cxn ang="0">
                                  <a:pos x="T9" y="T11"/>
                                </a:cxn>
                              </a:cxnLst>
                              <a:rect l="0" t="0" r="r" b="b"/>
                              <a:pathLst>
                                <a:path w="1165" h="1165">
                                  <a:moveTo>
                                    <a:pt x="0" y="0"/>
                                  </a:moveTo>
                                  <a:lnTo>
                                    <a:pt x="1164" y="1165"/>
                                  </a:lnTo>
                                  <a:lnTo>
                                    <a:pt x="0" y="0"/>
                                  </a:lnTo>
                                  <a:close/>
                                </a:path>
                              </a:pathLst>
                            </a:custGeom>
                            <a:solidFill>
                              <a:srgbClr val="F15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70"/>
                          <wps:cNvSpPr>
                            <a:spLocks/>
                          </wps:cNvSpPr>
                          <wps:spPr bwMode="auto">
                            <a:xfrm>
                              <a:off x="1221" y="14675"/>
                              <a:ext cx="2330" cy="1165"/>
                            </a:xfrm>
                            <a:custGeom>
                              <a:avLst/>
                              <a:gdLst>
                                <a:gd name="T0" fmla="+- 0 2386 1221"/>
                                <a:gd name="T1" fmla="*/ T0 w 2330"/>
                                <a:gd name="T2" fmla="+- 0 14676 14676"/>
                                <a:gd name="T3" fmla="*/ 14676 h 1165"/>
                                <a:gd name="T4" fmla="+- 0 1221 1221"/>
                                <a:gd name="T5" fmla="*/ T4 w 2330"/>
                                <a:gd name="T6" fmla="+- 0 15840 14676"/>
                                <a:gd name="T7" fmla="*/ 15840 h 1165"/>
                                <a:gd name="T8" fmla="+- 0 3550 1221"/>
                                <a:gd name="T9" fmla="*/ T8 w 2330"/>
                                <a:gd name="T10" fmla="+- 0 15840 14676"/>
                                <a:gd name="T11" fmla="*/ 15840 h 1165"/>
                                <a:gd name="T12" fmla="+- 0 2386 1221"/>
                                <a:gd name="T13" fmla="*/ T12 w 2330"/>
                                <a:gd name="T14" fmla="+- 0 14676 14676"/>
                                <a:gd name="T15" fmla="*/ 14676 h 1165"/>
                              </a:gdLst>
                              <a:ahLst/>
                              <a:cxnLst>
                                <a:cxn ang="0">
                                  <a:pos x="T1" y="T3"/>
                                </a:cxn>
                                <a:cxn ang="0">
                                  <a:pos x="T5" y="T7"/>
                                </a:cxn>
                                <a:cxn ang="0">
                                  <a:pos x="T9" y="T11"/>
                                </a:cxn>
                                <a:cxn ang="0">
                                  <a:pos x="T13" y="T15"/>
                                </a:cxn>
                              </a:cxnLst>
                              <a:rect l="0" t="0" r="r" b="b"/>
                              <a:pathLst>
                                <a:path w="2330" h="1165">
                                  <a:moveTo>
                                    <a:pt x="1165" y="0"/>
                                  </a:moveTo>
                                  <a:lnTo>
                                    <a:pt x="0" y="1164"/>
                                  </a:lnTo>
                                  <a:lnTo>
                                    <a:pt x="2329" y="1164"/>
                                  </a:lnTo>
                                  <a:lnTo>
                                    <a:pt x="1165" y="0"/>
                                  </a:lnTo>
                                  <a:close/>
                                </a:path>
                              </a:pathLst>
                            </a:cu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6FE279" id="Group 72" o:spid="_x0000_s1026" alt="Decorative" style="position:absolute;margin-left:-36pt;margin-top:-1in;width:597.6pt;height:11in;z-index:-251645952" coordsize="11955,15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">
                <v:group id="Group 59" o:spid="_x0000_s1027" style="position:absolute;left:6586;width:5369;height:2980" coordorigin="6586" coordsize="5369,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AutoShape 60" o:spid="_x0000_s1028" style="position:absolute;left:6586;width:3578;height:2980;visibility:visible;mso-wrap-style:square;v-text-anchor:top" coordsize="3578,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" path="m1786,591l1194,,,,1188,1188,1786,591m3577,2383l2980,1786r-597,597l2980,2980r597,-597e" fillcolor="#7f7f7f [1612]" stroked="f">
                    <v:path arrowok="t" o:connecttype="custom" o:connectlocs="1786,591;1194,0;0,0;1188,1188;1786,591;3577,2383;2980,1786;2383,2383;2980,2980;3577,2383" o:connectangles="0,0,0,0,0,0,0,0,0,0"/>
                  </v:shape>
                  <v:shape id="Freeform 61" o:spid="_x0000_s1029" style="position:absolute;left:7177;top:1188;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" path="m597,l,598,1195,1792r597,-597l597,xe" fillcolor="#e4e4e4 [3214]" stroked="f">
                    <v:path arrowok="t" o:connecttype="custom" o:connectlocs="597,1188;0,1786;1195,2980;1792,2383;597,1188" o:connectangles="0,0,0,0,0"/>
                  </v:shape>
                  <v:shape id="Freeform 62" o:spid="_x0000_s1030" style="position:absolute;left:8974;width:1183;height:592;visibility:visible;mso-wrap-style:square;v-text-anchor:top" coordsize="1183,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" path="m1183,l,,591,591,1183,xe" fillcolor="#7f7f7f [1612]" stroked="f">
                    <v:path arrowok="t" o:connecttype="custom" o:connectlocs="1183,0;0,0;591,591;1183,0" o:connectangles="0,0,0,0"/>
                  </v:shape>
                  <v:shape id="Freeform 63" o:spid="_x0000_s1031" style="position:absolute;left:7774;top:591;width:1792;height:1792;visibility:visible;mso-wrap-style:square;v-text-anchor:top" coordsize="179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" path="m598,l,597,1195,1792r597,-597l598,xe" fillcolor="black [3213]" stroked="f">
                    <v:path arrowok="t" o:connecttype="custom" o:connectlocs="598,591;0,1188;1195,2383;1792,1786;598,591" o:connectangles="0,0,0,0,0"/>
                  </v:shape>
                  <v:shape id="Freeform 64" o:spid="_x0000_s1032" style="position:absolute;left:10760;top:591;width:1195;height:1195;visibility:visible;mso-wrap-style:square;v-text-anchor:top" coordsize="1195,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" path="m,l1195,1195,,xe" fillcolor="#f15d35" stroked="f">
                    <v:path arrowok="t" o:connecttype="custom" o:connectlocs="0,591;1195,1786;0,591" o:connectangles="0,0,0"/>
                  </v:shape>
                  <v:shape id="Freeform 65" o:spid="_x0000_s1033" style="position:absolute;left:9566;top:591;width:2389;height:2389;visibility:visible;mso-wrap-style:square;v-text-anchor:top" coordsize="2389,2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" path="m1194,l,1195,1194,2389,2389,1195,1194,xe" fillcolor="#e4e4e4 [3214]" stroked="f">
                    <v:path arrowok="t" o:connecttype="custom" o:connectlocs="1194,591;0,1786;1194,2980;2389,1786;1194,591" o:connectangles="0,0,0,0,0"/>
                  </v:shape>
                </v:group>
                <v:group id="Group 66" o:spid="_x0000_s1034" style="position:absolute;top:12290;width:3551;height:3551" coordorigin=",12290" coordsize="3551,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67" o:spid="_x0000_s1035" style="position:absolute;top:12289;width:1789;height:2386;visibility:visible;mso-wrap-style:square;v-text-anchor:top" coordsize="1789,2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" path="m,l,1194,1192,2386r597,-597l,xe" fillcolor="#7f7f7f [1612]" stroked="f">
                    <v:path arrowok="t" o:connecttype="custom" o:connectlocs="0,12290;0,13484;1192,14676;1789,14079;0,12290" o:connectangles="0,0,0,0,0"/>
                  </v:shape>
                  <v:shape id="Freeform 68" o:spid="_x0000_s1036" style="position:absolute;top:14678;width:1162;height:1162;visibility:visible;mso-wrap-style:square;v-text-anchor:top" coordsize="116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" path="m,l,1161r1161,l,xe" fillcolor="black [3213]" stroked="f">
                    <v:path arrowok="t" o:connecttype="custom" o:connectlocs="0,14679;0,15840;1161,15840;0,14679" o:connectangles="0,0,0,0"/>
                  </v:shape>
                  <v:shape id="Freeform 69" o:spid="_x0000_s1037" style="position:absolute;left:2385;top:14675;width:1165;height:1165;visibility:visible;mso-wrap-style:square;v-text-anchor:top" coordsize="1165,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" path="m,l1164,1165,,xe" fillcolor="#f15d35" stroked="f">
                    <v:path arrowok="t" o:connecttype="custom" o:connectlocs="0,14675;1164,15840;0,14675" o:connectangles="0,0,0"/>
                  </v:shape>
                  <v:shape id="Freeform 70" o:spid="_x0000_s1038" style="position:absolute;left:1221;top:14675;width:2330;height:1165;visibility:visible;mso-wrap-style:square;v-text-anchor:top" coordsize="233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" path="m1165,l,1164r2329,l1165,xe" fillcolor="#e4e4e4 [3214]" stroked="f">
                    <v:path arrowok="t" o:connecttype="custom" o:connectlocs="1165,14676;0,15840;2329,15840;1165,14676" o:connectangles="0,0,0,0"/>
                  </v:shape>
                </v:group>
                <w10:anchorlock/>
              </v:group>
            </w:pict>
          </mc:Fallback>
        </mc:AlternateContent>
      </w:r>
    </w:p>
    <w:p w14:paraId="457A4E53" w14:textId="77777777" w:rsidR="00C61521" w:rsidRPr="00C61521" w:rsidRDefault="00000000" w:rsidP="00F447F1">
      <w:pPr>
        <w:pStyle w:val="BodyContactInfo"/>
        <w:rPr>
          <w:rStyle w:val="Graytext"/>
        </w:rPr>
      </w:pPr>
      <w:sdt>
        <w:sdtPr>
          <w:rPr>
            <w:rStyle w:val="Graytext"/>
          </w:rPr>
          <w:id w:val="992914199"/>
          <w:placeholder>
            <w:docPart w:val="C2BDE1E535844E099EDF288B7A9153D7"/>
          </w:placeholder>
          <w:temporary/>
          <w:showingPlcHdr/>
          <w15:appearance w15:val="hidden"/>
        </w:sdtPr>
        <w:sdtContent>
          <w:r w:rsidR="00C61521" w:rsidRPr="00C61521">
            <w:rPr>
              <w:rStyle w:val="Graytext"/>
            </w:rPr>
            <w:t>4567 Main Street</w:t>
          </w:r>
        </w:sdtContent>
      </w:sdt>
      <w:r w:rsidR="00C61521" w:rsidRPr="00C61521">
        <w:rPr>
          <w:rStyle w:val="Graytext"/>
        </w:rPr>
        <w:t xml:space="preserve"> </w:t>
      </w:r>
    </w:p>
    <w:p w14:paraId="001BA205" w14:textId="77777777" w:rsidR="00C61521" w:rsidRPr="00C61521" w:rsidRDefault="00000000" w:rsidP="00F447F1">
      <w:pPr>
        <w:pStyle w:val="BodyContactInfo"/>
        <w:rPr>
          <w:rStyle w:val="Graytext"/>
        </w:rPr>
      </w:pPr>
      <w:sdt>
        <w:sdtPr>
          <w:rPr>
            <w:rStyle w:val="Graytext"/>
          </w:rPr>
          <w:id w:val="-371307325"/>
          <w:placeholder>
            <w:docPart w:val="92EB7553FA7A4AA2BD1E01AF0D96EDAA"/>
          </w:placeholder>
          <w:temporary/>
          <w:showingPlcHdr/>
          <w15:appearance w15:val="hidden"/>
        </w:sdtPr>
        <w:sdtContent>
          <w:r w:rsidR="00C61521" w:rsidRPr="00C61521">
            <w:rPr>
              <w:rStyle w:val="Graytext"/>
            </w:rPr>
            <w:t>City, State 98052</w:t>
          </w:r>
        </w:sdtContent>
      </w:sdt>
      <w:r w:rsidR="00C61521" w:rsidRPr="00C61521">
        <w:rPr>
          <w:rStyle w:val="Graytext"/>
        </w:rPr>
        <w:t xml:space="preserve"> </w:t>
      </w:r>
    </w:p>
    <w:p w14:paraId="3F234174" w14:textId="77777777" w:rsidR="00C61521" w:rsidRPr="00C61521" w:rsidRDefault="00000000" w:rsidP="00F447F1">
      <w:pPr>
        <w:pStyle w:val="BodyContactInfo"/>
        <w:rPr>
          <w:rStyle w:val="Graytext"/>
        </w:rPr>
      </w:pPr>
      <w:sdt>
        <w:sdtPr>
          <w:rPr>
            <w:rStyle w:val="Graytext"/>
          </w:rPr>
          <w:id w:val="446053037"/>
          <w:placeholder>
            <w:docPart w:val="F56ADD538BB64A4BAE3EF3D10D1E9442"/>
          </w:placeholder>
          <w:temporary/>
          <w:showingPlcHdr/>
          <w15:appearance w15:val="hidden"/>
        </w:sdtPr>
        <w:sdtContent>
          <w:r w:rsidR="00C61521" w:rsidRPr="00C61521">
            <w:rPr>
              <w:rStyle w:val="Graytext"/>
            </w:rPr>
            <w:t>(718) 555–0100</w:t>
          </w:r>
        </w:sdtContent>
      </w:sdt>
      <w:r w:rsidR="00C61521" w:rsidRPr="00C61521">
        <w:rPr>
          <w:rStyle w:val="Graytext"/>
        </w:rPr>
        <w:t xml:space="preserve"> </w:t>
      </w:r>
    </w:p>
    <w:p w14:paraId="4692DC5A" w14:textId="77777777" w:rsidR="00C61521" w:rsidRPr="00C61521" w:rsidRDefault="00000000" w:rsidP="00C61521">
      <w:pPr>
        <w:pStyle w:val="BodyContactInfo"/>
        <w:rPr>
          <w:rStyle w:val="Graytext"/>
        </w:rPr>
      </w:pPr>
      <w:sdt>
        <w:sdtPr>
          <w:rPr>
            <w:rStyle w:val="Graytext"/>
          </w:rPr>
          <w:id w:val="1230109989"/>
          <w:placeholder>
            <w:docPart w:val="7BBC55C1A1A04E52AB6DA7D027FC948B"/>
          </w:placeholder>
          <w:temporary/>
          <w:showingPlcHdr/>
          <w15:appearance w15:val="hidden"/>
        </w:sdtPr>
        <w:sdtContent>
          <w:r w:rsidR="00C61521" w:rsidRPr="00C61521">
            <w:rPr>
              <w:rStyle w:val="Graytext"/>
            </w:rPr>
            <w:t>yuuri@example.com</w:t>
          </w:r>
        </w:sdtContent>
      </w:sdt>
      <w:r w:rsidR="00C61521" w:rsidRPr="00C61521">
        <w:rPr>
          <w:rStyle w:val="Graytext"/>
        </w:rPr>
        <w:t xml:space="preserve"> </w:t>
      </w:r>
    </w:p>
    <w:tbl>
      <w:tblPr>
        <w:tblW w:w="5014" w:type="pct"/>
        <w:tblLayout w:type="fixed"/>
        <w:tblCellMar>
          <w:left w:w="14" w:type="dxa"/>
          <w:right w:w="115" w:type="dxa"/>
        </w:tblCellMar>
        <w:tblLook w:val="0600" w:firstRow="0" w:lastRow="0" w:firstColumn="0" w:lastColumn="0" w:noHBand="1" w:noVBand="1"/>
      </w:tblPr>
      <w:tblGrid>
        <w:gridCol w:w="1832"/>
        <w:gridCol w:w="1073"/>
        <w:gridCol w:w="1845"/>
        <w:gridCol w:w="1071"/>
        <w:gridCol w:w="1843"/>
        <w:gridCol w:w="3137"/>
        <w:gridCol w:w="6"/>
        <w:gridCol w:w="9"/>
      </w:tblGrid>
      <w:tr w:rsidR="006073AB" w14:paraId="581FBD32" w14:textId="77777777" w:rsidTr="00427C94">
        <w:trPr>
          <w:trHeight w:val="2160"/>
        </w:trPr>
        <w:tc>
          <w:tcPr>
            <w:tcW w:w="5000" w:type="pct"/>
            <w:gridSpan w:val="8"/>
            <w:vAlign w:val="bottom"/>
          </w:tcPr>
          <w:p w14:paraId="0B1C4F6D" w14:textId="77777777" w:rsidR="006073AB" w:rsidRDefault="00000000" w:rsidP="00427C94">
            <w:pPr>
              <w:pStyle w:val="Title"/>
            </w:pPr>
            <w:sdt>
              <w:sdtPr>
                <w:id w:val="-1975364854"/>
                <w:placeholder>
                  <w:docPart w:val="52AC09A12837480B99633006374AF404"/>
                </w:placeholder>
                <w:temporary/>
                <w:showingPlcHdr/>
                <w15:appearance w15:val="hidden"/>
              </w:sdtPr>
              <w:sdtContent>
                <w:r w:rsidR="00C61521" w:rsidRPr="000342D8">
                  <w:t>Yuuri Tanaka</w:t>
                </w:r>
              </w:sdtContent>
            </w:sdt>
          </w:p>
        </w:tc>
      </w:tr>
      <w:tr w:rsidR="006073AB" w:rsidRPr="00702223" w14:paraId="368C6D98" w14:textId="77777777" w:rsidTr="00C61521">
        <w:trPr>
          <w:gridAfter w:val="2"/>
          <w:wAfter w:w="7" w:type="pct"/>
          <w:trHeight w:val="115"/>
        </w:trPr>
        <w:tc>
          <w:tcPr>
            <w:tcW w:w="847" w:type="pct"/>
            <w:tcBorders>
              <w:top w:val="single" w:sz="48" w:space="0" w:color="808080" w:themeColor="background1" w:themeShade="80"/>
            </w:tcBorders>
            <w:shd w:val="clear" w:color="auto" w:fill="auto"/>
          </w:tcPr>
          <w:p w14:paraId="54AA14A2" w14:textId="77777777" w:rsidR="006073AB" w:rsidRPr="00702223" w:rsidRDefault="006073AB" w:rsidP="00427C94">
            <w:pPr>
              <w:rPr>
                <w:sz w:val="6"/>
                <w:szCs w:val="6"/>
              </w:rPr>
            </w:pPr>
          </w:p>
        </w:tc>
        <w:tc>
          <w:tcPr>
            <w:tcW w:w="496" w:type="pct"/>
          </w:tcPr>
          <w:p w14:paraId="1BE67327" w14:textId="77777777" w:rsidR="006073AB" w:rsidRPr="00702223" w:rsidRDefault="006073AB" w:rsidP="00427C94">
            <w:pPr>
              <w:rPr>
                <w:sz w:val="6"/>
                <w:szCs w:val="6"/>
              </w:rPr>
            </w:pPr>
          </w:p>
        </w:tc>
        <w:tc>
          <w:tcPr>
            <w:tcW w:w="853" w:type="pct"/>
          </w:tcPr>
          <w:p w14:paraId="72DC7303" w14:textId="77777777" w:rsidR="006073AB" w:rsidRPr="00702223" w:rsidRDefault="006073AB" w:rsidP="00427C94">
            <w:pPr>
              <w:rPr>
                <w:sz w:val="6"/>
                <w:szCs w:val="6"/>
              </w:rPr>
            </w:pPr>
          </w:p>
        </w:tc>
        <w:tc>
          <w:tcPr>
            <w:tcW w:w="495" w:type="pct"/>
          </w:tcPr>
          <w:p w14:paraId="0E351DBF" w14:textId="77777777" w:rsidR="006073AB" w:rsidRPr="00702223" w:rsidRDefault="006073AB" w:rsidP="00427C94">
            <w:pPr>
              <w:rPr>
                <w:sz w:val="6"/>
                <w:szCs w:val="6"/>
              </w:rPr>
            </w:pPr>
          </w:p>
        </w:tc>
        <w:tc>
          <w:tcPr>
            <w:tcW w:w="852" w:type="pct"/>
            <w:tcBorders>
              <w:top w:val="single" w:sz="48" w:space="0" w:color="000000" w:themeColor="text1"/>
            </w:tcBorders>
            <w:shd w:val="clear" w:color="auto" w:fill="auto"/>
          </w:tcPr>
          <w:p w14:paraId="26C2F258" w14:textId="77777777" w:rsidR="006073AB" w:rsidRPr="00702223" w:rsidRDefault="006073AB" w:rsidP="00427C94">
            <w:pPr>
              <w:rPr>
                <w:sz w:val="6"/>
                <w:szCs w:val="6"/>
              </w:rPr>
            </w:pPr>
          </w:p>
        </w:tc>
        <w:tc>
          <w:tcPr>
            <w:tcW w:w="1450" w:type="pct"/>
          </w:tcPr>
          <w:p w14:paraId="1FD7D829" w14:textId="77777777" w:rsidR="006073AB" w:rsidRPr="00702223" w:rsidRDefault="006073AB" w:rsidP="00427C94">
            <w:pPr>
              <w:rPr>
                <w:sz w:val="6"/>
                <w:szCs w:val="6"/>
              </w:rPr>
            </w:pPr>
          </w:p>
        </w:tc>
      </w:tr>
      <w:tr w:rsidR="006073AB" w14:paraId="4536833D" w14:textId="77777777" w:rsidTr="00AE0078">
        <w:trPr>
          <w:gridAfter w:val="1"/>
          <w:wAfter w:w="4" w:type="pct"/>
          <w:trHeight w:val="3339"/>
        </w:trPr>
        <w:tc>
          <w:tcPr>
            <w:tcW w:w="2196" w:type="pct"/>
            <w:gridSpan w:val="3"/>
          </w:tcPr>
          <w:sdt>
            <w:sdtPr>
              <w:rPr>
                <w:rStyle w:val="Greentext"/>
              </w:rPr>
              <w:id w:val="-199247808"/>
              <w:placeholder>
                <w:docPart w:val="FC8CE754231A46B4A826E1DA13F16BAF"/>
              </w:placeholder>
              <w:temporary/>
              <w:showingPlcHdr/>
              <w15:appearance w15:val="hidden"/>
            </w:sdtPr>
            <w:sdtEndPr>
              <w:rPr>
                <w:rStyle w:val="Graytext"/>
                <w:color w:val="808080" w:themeColor="background1" w:themeShade="80"/>
              </w:rPr>
            </w:sdtEndPr>
            <w:sdtContent>
              <w:p w14:paraId="44552BBF" w14:textId="77777777" w:rsidR="00C61521" w:rsidRPr="00C61521" w:rsidRDefault="00C61521" w:rsidP="00C61521">
                <w:pPr>
                  <w:pStyle w:val="Objective"/>
                  <w:rPr>
                    <w:rStyle w:val="Graytext"/>
                  </w:rPr>
                </w:pPr>
                <w:r w:rsidRPr="00C61521">
                  <w:rPr>
                    <w:rStyle w:val="Graytext"/>
                  </w:rPr>
                  <w:t>A resume is a document that sums up your qualifications for the job that you're applying for. Studies say that the average recruiter scans a resume every six seconds—so it’s critical for your resume to be clear, concise, and easy to read. You don’t want the recruiter to read your resume repeatedly or find it boring. First impressions matter.</w:t>
                </w:r>
              </w:p>
              <w:p w14:paraId="127C1BD3" w14:textId="77777777" w:rsidR="00C61521" w:rsidRPr="00C61521" w:rsidRDefault="00C61521" w:rsidP="00C61521">
                <w:pPr>
                  <w:pStyle w:val="Objective"/>
                  <w:rPr>
                    <w:rStyle w:val="Graytext"/>
                  </w:rPr>
                </w:pPr>
                <w:r w:rsidRPr="00C61521">
                  <w:rPr>
                    <w:rStyle w:val="Graytext"/>
                  </w:rPr>
                  <w:t>State your career goals and show how they align with the job description you’re targeting. Be brief and keep it from sounding generic. Be yourself.</w:t>
                </w:r>
              </w:p>
            </w:sdtContent>
          </w:sdt>
          <w:p w14:paraId="3E443489" w14:textId="77777777" w:rsidR="006073AB" w:rsidRPr="006073AB" w:rsidRDefault="006073AB" w:rsidP="000342D8">
            <w:pPr>
              <w:pStyle w:val="Objective"/>
              <w:rPr>
                <w:rStyle w:val="Graytext"/>
              </w:rPr>
            </w:pPr>
          </w:p>
        </w:tc>
        <w:tc>
          <w:tcPr>
            <w:tcW w:w="495" w:type="pct"/>
          </w:tcPr>
          <w:p w14:paraId="59A03F2A" w14:textId="77777777" w:rsidR="006073AB" w:rsidRDefault="006073AB" w:rsidP="00427C94"/>
        </w:tc>
        <w:tc>
          <w:tcPr>
            <w:tcW w:w="2305" w:type="pct"/>
            <w:gridSpan w:val="3"/>
            <w:vMerge w:val="restart"/>
          </w:tcPr>
          <w:p w14:paraId="73A40E77" w14:textId="77777777" w:rsidR="00C61521" w:rsidRPr="00E97CB2" w:rsidRDefault="00000000" w:rsidP="00C61521">
            <w:pPr>
              <w:pStyle w:val="DateRange"/>
            </w:pPr>
            <w:sdt>
              <w:sdtPr>
                <w:rPr>
                  <w:color w:val="808080" w:themeColor="background1" w:themeShade="80"/>
                </w:rPr>
                <w:id w:val="1789932079"/>
                <w:placeholder>
                  <w:docPart w:val="6E2CA88ADD134E30AA2A47BFEAE2E25E"/>
                </w:placeholder>
                <w:temporary/>
                <w:showingPlcHdr/>
                <w15:appearance w15:val="hidden"/>
              </w:sdtPr>
              <w:sdtEndPr>
                <w:rPr>
                  <w:color w:val="231F20"/>
                </w:rPr>
              </w:sdtEndPr>
              <w:sdtContent>
                <w:r w:rsidR="00C61521" w:rsidRPr="000342D8">
                  <w:t>20</w:t>
                </w:r>
                <w:r w:rsidR="00C61521">
                  <w:t>XX</w:t>
                </w:r>
                <w:r w:rsidR="00C61521" w:rsidRPr="000342D8">
                  <w:t xml:space="preserve"> </w:t>
                </w:r>
                <w:r w:rsidR="00C61521">
                  <w:t>–</w:t>
                </w:r>
                <w:r w:rsidR="00C61521" w:rsidRPr="000342D8">
                  <w:t xml:space="preserve"> 20</w:t>
                </w:r>
                <w:r w:rsidR="00C61521">
                  <w:t>XX</w:t>
                </w:r>
              </w:sdtContent>
            </w:sdt>
          </w:p>
          <w:p w14:paraId="77CBCDC2" w14:textId="77777777" w:rsidR="00C61521" w:rsidRPr="00C61521" w:rsidRDefault="00000000" w:rsidP="00C61521">
            <w:pPr>
              <w:pStyle w:val="JobTitleandDegree"/>
              <w:rPr>
                <w:rStyle w:val="Graytext"/>
              </w:rPr>
            </w:pPr>
            <w:sdt>
              <w:sdtPr>
                <w:rPr>
                  <w:rStyle w:val="Graytext"/>
                </w:rPr>
                <w:id w:val="-1795898205"/>
                <w:placeholder>
                  <w:docPart w:val="5FD76136286B45E986F25A547DDFE0F5"/>
                </w:placeholder>
                <w:temporary/>
                <w:showingPlcHdr/>
                <w15:appearance w15:val="hidden"/>
              </w:sdtPr>
              <w:sdtContent>
                <w:r w:rsidR="00C61521" w:rsidRPr="00C61521">
                  <w:rPr>
                    <w:rStyle w:val="Graytext"/>
                  </w:rPr>
                  <w:t>Design Director</w:t>
                </w:r>
              </w:sdtContent>
            </w:sdt>
          </w:p>
          <w:p w14:paraId="60A18648" w14:textId="77777777" w:rsidR="00C61521" w:rsidRPr="00DE07DD" w:rsidRDefault="00000000" w:rsidP="00DE07DD">
            <w:pPr>
              <w:pStyle w:val="Company"/>
              <w:rPr>
                <w:rStyle w:val="Greentext"/>
                <w:color w:val="231F20"/>
              </w:rPr>
            </w:pPr>
            <w:sdt>
              <w:sdtPr>
                <w:rPr>
                  <w:color w:val="7CA655" w:themeColor="text2"/>
                </w:rPr>
                <w:id w:val="347834647"/>
                <w:placeholder>
                  <w:docPart w:val="0EB1DF39B53F4F7A965AEF5667AC8FBB"/>
                </w:placeholder>
                <w:temporary/>
                <w:showingPlcHdr/>
                <w15:appearance w15:val="hidden"/>
              </w:sdtPr>
              <w:sdtEndPr>
                <w:rPr>
                  <w:rStyle w:val="Greentext"/>
                </w:rPr>
              </w:sdtEndPr>
              <w:sdtContent>
                <w:r w:rsidR="00C61521" w:rsidRPr="00DE07DD">
                  <w:t>First Up Consultants</w:t>
                </w:r>
              </w:sdtContent>
            </w:sdt>
          </w:p>
          <w:p w14:paraId="2FA96D45" w14:textId="77777777" w:rsidR="00C61521" w:rsidRDefault="00000000" w:rsidP="00C61521">
            <w:pPr>
              <w:pStyle w:val="Jobdescription"/>
            </w:pPr>
            <w:sdt>
              <w:sdtPr>
                <w:id w:val="-1995251091"/>
                <w:placeholder>
                  <w:docPart w:val="49E94B06125746458E4CF2B97183897C"/>
                </w:placeholder>
                <w:temporary/>
                <w:showingPlcHdr/>
                <w15:appearance w15:val="hidden"/>
              </w:sdtPr>
              <w:sdtContent>
                <w:r w:rsidR="00C61521" w:rsidRPr="000342D8">
                  <w:t>Writing concisely isn’t an easy task, but a new feature called Editor in Word can help. You can access Editor directly from your Ribbon. Editor is free to use, but if you’re a Microsoft 365 subscriber, you’ll actually unlock intelligent tools that will scan your writing for advanced grammar and style refinements—conciseness being one of them.</w:t>
                </w:r>
              </w:sdtContent>
            </w:sdt>
          </w:p>
          <w:p w14:paraId="11D1C63D" w14:textId="77777777" w:rsidR="00C61521" w:rsidRPr="00E97CB2" w:rsidRDefault="00000000" w:rsidP="00C61521">
            <w:pPr>
              <w:pStyle w:val="DateRange"/>
            </w:pPr>
            <w:sdt>
              <w:sdtPr>
                <w:id w:val="-684899279"/>
                <w:placeholder>
                  <w:docPart w:val="B640F2450193453C9DE6BE821E29284A"/>
                </w:placeholder>
                <w:temporary/>
                <w:showingPlcHdr/>
                <w15:appearance w15:val="hidden"/>
              </w:sdtPr>
              <w:sdtContent>
                <w:r w:rsidR="00C61521" w:rsidRPr="000342D8">
                  <w:t>20</w:t>
                </w:r>
                <w:r w:rsidR="00C61521">
                  <w:t>XX</w:t>
                </w:r>
                <w:r w:rsidR="00C61521" w:rsidRPr="000342D8">
                  <w:t xml:space="preserve"> </w:t>
                </w:r>
                <w:r w:rsidR="00C61521">
                  <w:t>–</w:t>
                </w:r>
                <w:r w:rsidR="00C61521" w:rsidRPr="000342D8">
                  <w:t xml:space="preserve"> 20</w:t>
                </w:r>
                <w:r w:rsidR="00C61521">
                  <w:t>XX</w:t>
                </w:r>
              </w:sdtContent>
            </w:sdt>
          </w:p>
          <w:p w14:paraId="37AEC14A" w14:textId="77777777" w:rsidR="00C61521" w:rsidRPr="00C61521" w:rsidRDefault="00000000" w:rsidP="00C61521">
            <w:pPr>
              <w:pStyle w:val="JobTitleandDegree"/>
              <w:rPr>
                <w:rStyle w:val="Graytext"/>
              </w:rPr>
            </w:pPr>
            <w:sdt>
              <w:sdtPr>
                <w:rPr>
                  <w:rStyle w:val="Graytext"/>
                </w:rPr>
                <w:id w:val="1360940602"/>
                <w:placeholder>
                  <w:docPart w:val="0E943038397E4D8BA8601B142CF4C159"/>
                </w:placeholder>
                <w:temporary/>
                <w:showingPlcHdr/>
                <w15:appearance w15:val="hidden"/>
              </w:sdtPr>
              <w:sdtContent>
                <w:r w:rsidR="00C61521" w:rsidRPr="00C61521">
                  <w:rPr>
                    <w:rStyle w:val="Graytext"/>
                  </w:rPr>
                  <w:t>Senior Designer</w:t>
                </w:r>
              </w:sdtContent>
            </w:sdt>
          </w:p>
          <w:p w14:paraId="463A1763" w14:textId="77777777" w:rsidR="00C61521" w:rsidRPr="00DE07DD" w:rsidRDefault="00000000" w:rsidP="00DE07DD">
            <w:pPr>
              <w:pStyle w:val="Company"/>
              <w:rPr>
                <w:rStyle w:val="Greentext"/>
                <w:color w:val="231F20"/>
              </w:rPr>
            </w:pPr>
            <w:sdt>
              <w:sdtPr>
                <w:rPr>
                  <w:color w:val="7CA655" w:themeColor="text2"/>
                </w:rPr>
                <w:id w:val="1337886070"/>
                <w:placeholder>
                  <w:docPart w:val="75D02D6E264942919865379E7CEEC560"/>
                </w:placeholder>
                <w:temporary/>
                <w:showingPlcHdr/>
                <w15:appearance w15:val="hidden"/>
              </w:sdtPr>
              <w:sdtEndPr>
                <w:rPr>
                  <w:rStyle w:val="Greentext"/>
                </w:rPr>
              </w:sdtEndPr>
              <w:sdtContent>
                <w:r w:rsidR="00C61521" w:rsidRPr="00DE07DD">
                  <w:t>Nod Publishing</w:t>
                </w:r>
              </w:sdtContent>
            </w:sdt>
          </w:p>
          <w:p w14:paraId="3DA01332" w14:textId="77777777" w:rsidR="00C61521" w:rsidRDefault="00000000" w:rsidP="00C61521">
            <w:pPr>
              <w:pStyle w:val="Jobdescription"/>
            </w:pPr>
            <w:sdt>
              <w:sdtPr>
                <w:id w:val="1390773235"/>
                <w:placeholder>
                  <w:docPart w:val="3CAAC4BFF44F4C6DBE69CAAC5EA6AC0C"/>
                </w:placeholder>
                <w:temporary/>
                <w:showingPlcHdr/>
                <w15:appearance w15:val="hidden"/>
              </w:sdtPr>
              <w:sdtContent>
                <w:r w:rsidR="00C61521">
                  <w:t>To start your resume, summarize your key responsibilities, accomplishments, and experience. Where appropriate, use the language and words you find in the specific job description and target 3-5 key areas.</w:t>
                </w:r>
                <w:r w:rsidR="00C61521">
                  <w:br/>
                </w:r>
                <w:r w:rsidR="00C61521">
                  <w:br/>
                  <w:t>For example, if you're a quick learner, then maybe you can write something like "motivated to quickly resolve challenges.</w:t>
                </w:r>
              </w:sdtContent>
            </w:sdt>
          </w:p>
          <w:p w14:paraId="410D4406" w14:textId="77777777" w:rsidR="00C61521" w:rsidRPr="00E97CB2" w:rsidRDefault="00000000" w:rsidP="00C61521">
            <w:pPr>
              <w:pStyle w:val="DateRange"/>
            </w:pPr>
            <w:sdt>
              <w:sdtPr>
                <w:id w:val="1541321976"/>
                <w:placeholder>
                  <w:docPart w:val="62DF51FAA06E4766888054B178F360B9"/>
                </w:placeholder>
                <w:temporary/>
                <w:showingPlcHdr/>
                <w15:appearance w15:val="hidden"/>
              </w:sdtPr>
              <w:sdtContent>
                <w:r w:rsidR="00C61521" w:rsidRPr="000342D8">
                  <w:t>20</w:t>
                </w:r>
                <w:r w:rsidR="00C61521">
                  <w:t>XX</w:t>
                </w:r>
                <w:r w:rsidR="00C61521" w:rsidRPr="000342D8">
                  <w:t xml:space="preserve"> </w:t>
                </w:r>
                <w:r w:rsidR="00C61521">
                  <w:t>–</w:t>
                </w:r>
                <w:r w:rsidR="00C61521" w:rsidRPr="000342D8">
                  <w:t xml:space="preserve"> 20</w:t>
                </w:r>
                <w:r w:rsidR="00C61521">
                  <w:t>XX</w:t>
                </w:r>
              </w:sdtContent>
            </w:sdt>
          </w:p>
          <w:p w14:paraId="34F7725F" w14:textId="77777777" w:rsidR="00C61521" w:rsidRPr="00C61521" w:rsidRDefault="00000000" w:rsidP="00C61521">
            <w:pPr>
              <w:pStyle w:val="JobTitleandDegree"/>
              <w:rPr>
                <w:rStyle w:val="Graytext"/>
              </w:rPr>
            </w:pPr>
            <w:sdt>
              <w:sdtPr>
                <w:rPr>
                  <w:rStyle w:val="Graytext"/>
                </w:rPr>
                <w:id w:val="-193158016"/>
                <w:placeholder>
                  <w:docPart w:val="787FED50AACB473FAAFEE4D751C73DC8"/>
                </w:placeholder>
                <w:temporary/>
                <w:showingPlcHdr/>
                <w15:appearance w15:val="hidden"/>
              </w:sdtPr>
              <w:sdtContent>
                <w:r w:rsidR="00C61521" w:rsidRPr="00C61521">
                  <w:rPr>
                    <w:rStyle w:val="Graytext"/>
                  </w:rPr>
                  <w:t>Designer</w:t>
                </w:r>
              </w:sdtContent>
            </w:sdt>
          </w:p>
          <w:p w14:paraId="13EB7856" w14:textId="77777777" w:rsidR="00C61521" w:rsidRPr="00DE07DD" w:rsidRDefault="00000000" w:rsidP="00DE07DD">
            <w:pPr>
              <w:pStyle w:val="Company"/>
              <w:rPr>
                <w:rStyle w:val="Greentext"/>
                <w:color w:val="231F20"/>
              </w:rPr>
            </w:pPr>
            <w:sdt>
              <w:sdtPr>
                <w:rPr>
                  <w:color w:val="7CA655" w:themeColor="text2"/>
                </w:rPr>
                <w:id w:val="565305126"/>
                <w:placeholder>
                  <w:docPart w:val="7804DD2791D84EE685D745052C23F11D"/>
                </w:placeholder>
                <w:temporary/>
                <w:showingPlcHdr/>
                <w15:appearance w15:val="hidden"/>
              </w:sdtPr>
              <w:sdtEndPr>
                <w:rPr>
                  <w:rStyle w:val="Greentext"/>
                </w:rPr>
              </w:sdtEndPr>
              <w:sdtContent>
                <w:r w:rsidR="00C61521" w:rsidRPr="00DE07DD">
                  <w:t>Adatum Corporation</w:t>
                </w:r>
              </w:sdtContent>
            </w:sdt>
          </w:p>
          <w:p w14:paraId="4B743C34" w14:textId="77777777" w:rsidR="006073AB" w:rsidRDefault="00000000" w:rsidP="00C61521">
            <w:pPr>
              <w:pStyle w:val="Jobdescription"/>
            </w:pPr>
            <w:sdt>
              <w:sdtPr>
                <w:id w:val="793338896"/>
                <w:placeholder>
                  <w:docPart w:val="227C5AFD8520414980D61B42192B48BE"/>
                </w:placeholder>
                <w:temporary/>
                <w:showingPlcHdr/>
                <w15:appearance w15:val="hidden"/>
              </w:sdtPr>
              <w:sdtContent>
                <w:r w:rsidR="00C61521" w:rsidRPr="000342D8">
                  <w:t xml:space="preserve">You don’t need to use big or fancy words to make your resume sound professional. Editor will check for unnecessary buzzwords, vague descriptions, or wordy sentences. Once Editor is done, you can scroll through your writing and look for highlighted items that you can easily change in an effort to make your writing </w:t>
                </w:r>
                <w:r w:rsidR="00DE07DD" w:rsidRPr="00DE07DD">
                  <w:t>clearer and more concise.</w:t>
                </w:r>
              </w:sdtContent>
            </w:sdt>
          </w:p>
        </w:tc>
      </w:tr>
      <w:tr w:rsidR="006073AB" w:rsidRPr="00702223" w14:paraId="7FE860BB" w14:textId="77777777" w:rsidTr="00C61521">
        <w:trPr>
          <w:gridAfter w:val="1"/>
          <w:wAfter w:w="4" w:type="pct"/>
          <w:trHeight w:val="115"/>
        </w:trPr>
        <w:tc>
          <w:tcPr>
            <w:tcW w:w="847" w:type="pct"/>
            <w:tcBorders>
              <w:bottom w:val="single" w:sz="48" w:space="0" w:color="000000" w:themeColor="text1"/>
            </w:tcBorders>
            <w:shd w:val="clear" w:color="auto" w:fill="auto"/>
          </w:tcPr>
          <w:p w14:paraId="575587A9" w14:textId="77777777" w:rsidR="006073AB" w:rsidRPr="00702223" w:rsidRDefault="006073AB" w:rsidP="00427C94">
            <w:pPr>
              <w:rPr>
                <w:sz w:val="6"/>
                <w:szCs w:val="6"/>
              </w:rPr>
            </w:pPr>
          </w:p>
        </w:tc>
        <w:tc>
          <w:tcPr>
            <w:tcW w:w="496" w:type="pct"/>
          </w:tcPr>
          <w:p w14:paraId="074249B2" w14:textId="77777777" w:rsidR="006073AB" w:rsidRPr="00702223" w:rsidRDefault="006073AB" w:rsidP="00427C94">
            <w:pPr>
              <w:rPr>
                <w:sz w:val="6"/>
                <w:szCs w:val="6"/>
              </w:rPr>
            </w:pPr>
          </w:p>
        </w:tc>
        <w:tc>
          <w:tcPr>
            <w:tcW w:w="853" w:type="pct"/>
            <w:tcBorders>
              <w:bottom w:val="single" w:sz="48" w:space="0" w:color="000000" w:themeColor="text1"/>
            </w:tcBorders>
            <w:shd w:val="clear" w:color="auto" w:fill="auto"/>
          </w:tcPr>
          <w:p w14:paraId="1511E957" w14:textId="77777777" w:rsidR="006073AB" w:rsidRPr="00702223" w:rsidRDefault="006073AB" w:rsidP="00427C94">
            <w:pPr>
              <w:rPr>
                <w:sz w:val="6"/>
                <w:szCs w:val="6"/>
              </w:rPr>
            </w:pPr>
          </w:p>
        </w:tc>
        <w:tc>
          <w:tcPr>
            <w:tcW w:w="495" w:type="pct"/>
          </w:tcPr>
          <w:p w14:paraId="6B316081" w14:textId="77777777" w:rsidR="006073AB" w:rsidRPr="00702223" w:rsidRDefault="006073AB" w:rsidP="00427C94">
            <w:pPr>
              <w:rPr>
                <w:sz w:val="6"/>
                <w:szCs w:val="6"/>
              </w:rPr>
            </w:pPr>
          </w:p>
        </w:tc>
        <w:tc>
          <w:tcPr>
            <w:tcW w:w="2305" w:type="pct"/>
            <w:gridSpan w:val="3"/>
            <w:vMerge/>
          </w:tcPr>
          <w:p w14:paraId="60503404" w14:textId="77777777" w:rsidR="006073AB" w:rsidRPr="00702223" w:rsidRDefault="006073AB" w:rsidP="00427C94">
            <w:pPr>
              <w:pStyle w:val="DateRange"/>
              <w:rPr>
                <w:sz w:val="6"/>
                <w:szCs w:val="6"/>
              </w:rPr>
            </w:pPr>
          </w:p>
        </w:tc>
      </w:tr>
      <w:tr w:rsidR="006073AB" w14:paraId="62FF5B47" w14:textId="77777777" w:rsidTr="00427C94">
        <w:trPr>
          <w:gridAfter w:val="1"/>
          <w:wAfter w:w="4" w:type="pct"/>
          <w:trHeight w:val="2304"/>
        </w:trPr>
        <w:tc>
          <w:tcPr>
            <w:tcW w:w="1343" w:type="pct"/>
            <w:gridSpan w:val="2"/>
          </w:tcPr>
          <w:p w14:paraId="10D3D9A0" w14:textId="77777777" w:rsidR="00C61521" w:rsidRPr="00E6525B" w:rsidRDefault="00000000" w:rsidP="00C61521">
            <w:pPr>
              <w:pStyle w:val="DateRange"/>
            </w:pPr>
            <w:sdt>
              <w:sdtPr>
                <w:id w:val="-1859656228"/>
                <w:placeholder>
                  <w:docPart w:val="D34039BF49CC442F98CE6F4B373D9EFF"/>
                </w:placeholder>
                <w:temporary/>
                <w:showingPlcHdr/>
                <w15:appearance w15:val="hidden"/>
              </w:sdtPr>
              <w:sdtContent>
                <w:r w:rsidR="00C61521" w:rsidRPr="000342D8">
                  <w:t>September 20</w:t>
                </w:r>
                <w:r w:rsidR="00C61521">
                  <w:t>XX</w:t>
                </w:r>
                <w:r w:rsidR="00C61521" w:rsidRPr="000342D8">
                  <w:t xml:space="preserve"> - June 20</w:t>
                </w:r>
                <w:r w:rsidR="00C61521">
                  <w:t>XX</w:t>
                </w:r>
              </w:sdtContent>
            </w:sdt>
          </w:p>
          <w:p w14:paraId="2A5093FC" w14:textId="77777777" w:rsidR="00C61521" w:rsidRPr="00C61521" w:rsidRDefault="00000000" w:rsidP="00C61521">
            <w:pPr>
              <w:pStyle w:val="JobTitleandDegree"/>
              <w:rPr>
                <w:rStyle w:val="Graytext"/>
              </w:rPr>
            </w:pPr>
            <w:sdt>
              <w:sdtPr>
                <w:rPr>
                  <w:rStyle w:val="Graytext"/>
                </w:rPr>
                <w:id w:val="-2070874029"/>
                <w:placeholder>
                  <w:docPart w:val="51F0719C84F640AE9ABFC71918A4A7A2"/>
                </w:placeholder>
                <w:temporary/>
                <w:showingPlcHdr/>
                <w15:appearance w15:val="hidden"/>
              </w:sdtPr>
              <w:sdtContent>
                <w:r w:rsidR="00C61521" w:rsidRPr="00C61521">
                  <w:rPr>
                    <w:rStyle w:val="Graytext"/>
                  </w:rPr>
                  <w:t>B.A. in Art &amp; Design</w:t>
                </w:r>
              </w:sdtContent>
            </w:sdt>
          </w:p>
          <w:p w14:paraId="704A019C" w14:textId="77777777" w:rsidR="006073AB" w:rsidRDefault="00000000" w:rsidP="00C61521">
            <w:sdt>
              <w:sdtPr>
                <w:id w:val="-102191333"/>
                <w:placeholder>
                  <w:docPart w:val="697CBCDF43C445BD8B9A0FB63CA28593"/>
                </w:placeholder>
                <w:temporary/>
                <w:showingPlcHdr/>
                <w15:appearance w15:val="hidden"/>
              </w:sdtPr>
              <w:sdtContent>
                <w:r w:rsidR="00C61521">
                  <w:t>Jasper</w:t>
                </w:r>
                <w:r w:rsidR="00C61521" w:rsidRPr="000342D8">
                  <w:t xml:space="preserve"> University</w:t>
                </w:r>
              </w:sdtContent>
            </w:sdt>
          </w:p>
        </w:tc>
        <w:tc>
          <w:tcPr>
            <w:tcW w:w="1348" w:type="pct"/>
            <w:gridSpan w:val="2"/>
          </w:tcPr>
          <w:p w14:paraId="622CC06C" w14:textId="77777777" w:rsidR="00C61521" w:rsidRDefault="00000000" w:rsidP="00C61521">
            <w:pPr>
              <w:pStyle w:val="SkillsBullets"/>
            </w:pPr>
            <w:sdt>
              <w:sdtPr>
                <w:id w:val="-430901683"/>
                <w:placeholder>
                  <w:docPart w:val="0ADD1BF50F334C9C8E7A7B180BABEFF8"/>
                </w:placeholder>
                <w:temporary/>
                <w:showingPlcHdr/>
                <w15:appearance w15:val="hidden"/>
              </w:sdtPr>
              <w:sdtContent>
                <w:r w:rsidR="00C61521">
                  <w:t>Creativity</w:t>
                </w:r>
              </w:sdtContent>
            </w:sdt>
            <w:r w:rsidR="00C61521">
              <w:t xml:space="preserve"> </w:t>
            </w:r>
          </w:p>
          <w:p w14:paraId="69DEC7B9" w14:textId="77777777" w:rsidR="00C61521" w:rsidRDefault="00000000" w:rsidP="00C61521">
            <w:pPr>
              <w:pStyle w:val="SkillsBullets"/>
            </w:pPr>
            <w:sdt>
              <w:sdtPr>
                <w:id w:val="2094350414"/>
                <w:placeholder>
                  <w:docPart w:val="0FA3BF27E8174DA2A53ADD833CB424E4"/>
                </w:placeholder>
                <w:temporary/>
                <w:showingPlcHdr/>
                <w15:appearance w15:val="hidden"/>
              </w:sdtPr>
              <w:sdtContent>
                <w:r w:rsidR="00C61521">
                  <w:t>Leadership</w:t>
                </w:r>
              </w:sdtContent>
            </w:sdt>
            <w:r w:rsidR="00C61521">
              <w:t xml:space="preserve"> </w:t>
            </w:r>
          </w:p>
          <w:p w14:paraId="22A0F1E7" w14:textId="77777777" w:rsidR="00C61521" w:rsidRDefault="00000000" w:rsidP="00C61521">
            <w:pPr>
              <w:pStyle w:val="SkillsBullets"/>
            </w:pPr>
            <w:sdt>
              <w:sdtPr>
                <w:id w:val="1241362612"/>
                <w:placeholder>
                  <w:docPart w:val="2A124CAB6AFA4A58824982CFAA376080"/>
                </w:placeholder>
                <w:temporary/>
                <w:showingPlcHdr/>
                <w15:appearance w15:val="hidden"/>
              </w:sdtPr>
              <w:sdtContent>
                <w:r w:rsidR="00C61521">
                  <w:t>Organization</w:t>
                </w:r>
              </w:sdtContent>
            </w:sdt>
            <w:r w:rsidR="00C61521">
              <w:t xml:space="preserve"> </w:t>
            </w:r>
          </w:p>
          <w:p w14:paraId="136D01C3" w14:textId="77777777" w:rsidR="00C61521" w:rsidRDefault="00000000" w:rsidP="00C61521">
            <w:pPr>
              <w:pStyle w:val="SkillsBullets"/>
            </w:pPr>
            <w:sdt>
              <w:sdtPr>
                <w:id w:val="1118099069"/>
                <w:placeholder>
                  <w:docPart w:val="AF9217D43D88400AB9DA4BC8019039D6"/>
                </w:placeholder>
                <w:temporary/>
                <w:showingPlcHdr/>
                <w15:appearance w15:val="hidden"/>
              </w:sdtPr>
              <w:sdtContent>
                <w:r w:rsidR="00C61521">
                  <w:t>Problem solving</w:t>
                </w:r>
              </w:sdtContent>
            </w:sdt>
            <w:r w:rsidR="00C61521">
              <w:t xml:space="preserve"> </w:t>
            </w:r>
          </w:p>
          <w:p w14:paraId="57E95D52" w14:textId="77777777" w:rsidR="006073AB" w:rsidRDefault="00000000" w:rsidP="00C61521">
            <w:pPr>
              <w:pStyle w:val="SkillsBullets"/>
            </w:pPr>
            <w:sdt>
              <w:sdtPr>
                <w:id w:val="-788196145"/>
                <w:placeholder>
                  <w:docPart w:val="35AA904812CD4ED0B7A8B166F1ED5B13"/>
                </w:placeholder>
                <w:temporary/>
                <w:showingPlcHdr/>
                <w15:appearance w15:val="hidden"/>
              </w:sdtPr>
              <w:sdtContent>
                <w:r w:rsidR="00C61521">
                  <w:t>Teamwork</w:t>
                </w:r>
              </w:sdtContent>
            </w:sdt>
          </w:p>
        </w:tc>
        <w:tc>
          <w:tcPr>
            <w:tcW w:w="2305" w:type="pct"/>
            <w:gridSpan w:val="3"/>
            <w:vMerge/>
          </w:tcPr>
          <w:p w14:paraId="2EADF792" w14:textId="77777777" w:rsidR="006073AB" w:rsidRDefault="006073AB" w:rsidP="00427C94">
            <w:pPr>
              <w:pStyle w:val="DateRange"/>
            </w:pPr>
          </w:p>
        </w:tc>
      </w:tr>
    </w:tbl>
    <w:p w14:paraId="795D9851" w14:textId="77777777" w:rsidR="00913A01" w:rsidRPr="00F5689F" w:rsidRDefault="00913A01" w:rsidP="00F5689F"/>
    <w:sectPr w:rsidR="00913A01" w:rsidRPr="00F5689F" w:rsidSect="00913A01">
      <w:pgSz w:w="12240" w:h="15840"/>
      <w:pgMar w:top="1440" w:right="734" w:bottom="288"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AB321" w14:textId="77777777" w:rsidR="003D1564" w:rsidRDefault="003D1564" w:rsidP="00B11DD2">
      <w:pPr>
        <w:spacing w:line="240" w:lineRule="auto"/>
      </w:pPr>
      <w:r>
        <w:separator/>
      </w:r>
    </w:p>
  </w:endnote>
  <w:endnote w:type="continuationSeparator" w:id="0">
    <w:p w14:paraId="183EED1B" w14:textId="77777777" w:rsidR="003D1564" w:rsidRDefault="003D1564" w:rsidP="00B11D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71AAB" w14:textId="77777777" w:rsidR="003D1564" w:rsidRDefault="003D1564" w:rsidP="00B11DD2">
      <w:pPr>
        <w:spacing w:line="240" w:lineRule="auto"/>
      </w:pPr>
      <w:r>
        <w:separator/>
      </w:r>
    </w:p>
  </w:footnote>
  <w:footnote w:type="continuationSeparator" w:id="0">
    <w:p w14:paraId="20679AF9" w14:textId="77777777" w:rsidR="003D1564" w:rsidRDefault="003D1564" w:rsidP="00B11DD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524AA"/>
    <w:multiLevelType w:val="hybridMultilevel"/>
    <w:tmpl w:val="967A56FA"/>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 w15:restartNumberingAfterBreak="0">
    <w:nsid w:val="1A7F2D0E"/>
    <w:multiLevelType w:val="hybridMultilevel"/>
    <w:tmpl w:val="828CD910"/>
    <w:lvl w:ilvl="0" w:tplc="C35E7442">
      <w:start w:val="1"/>
      <w:numFmt w:val="bullet"/>
      <w:pStyle w:val="BulletsSkills"/>
      <w:lvlText w:val=""/>
      <w:lvlJc w:val="left"/>
      <w:pPr>
        <w:ind w:left="288" w:hanging="288"/>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2" w15:restartNumberingAfterBreak="0">
    <w:nsid w:val="259E5B78"/>
    <w:multiLevelType w:val="hybridMultilevel"/>
    <w:tmpl w:val="05481140"/>
    <w:lvl w:ilvl="0" w:tplc="D16835F2">
      <w:start w:val="1"/>
      <w:numFmt w:val="bullet"/>
      <w:lvlText w:val=""/>
      <w:lvlJc w:val="left"/>
      <w:pPr>
        <w:ind w:left="216" w:hanging="288"/>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 w15:restartNumberingAfterBreak="0">
    <w:nsid w:val="769D3B94"/>
    <w:multiLevelType w:val="multilevel"/>
    <w:tmpl w:val="54F468D6"/>
    <w:lvl w:ilvl="0">
      <w:start w:val="1"/>
      <w:numFmt w:val="bullet"/>
      <w:lvlText w:val=""/>
      <w:lvlJc w:val="left"/>
      <w:pPr>
        <w:ind w:left="216" w:hanging="288"/>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4" w15:restartNumberingAfterBreak="0">
    <w:nsid w:val="780F216E"/>
    <w:multiLevelType w:val="multilevel"/>
    <w:tmpl w:val="A216D3C4"/>
    <w:lvl w:ilvl="0">
      <w:start w:val="1"/>
      <w:numFmt w:val="bullet"/>
      <w:lvlText w:val=""/>
      <w:lvlJc w:val="left"/>
      <w:pPr>
        <w:ind w:left="740" w:hanging="360"/>
      </w:pPr>
      <w:rPr>
        <w:rFonts w:ascii="Symbol" w:hAnsi="Symbol" w:hint="default"/>
      </w:rPr>
    </w:lvl>
    <w:lvl w:ilvl="1">
      <w:start w:val="1"/>
      <w:numFmt w:val="bullet"/>
      <w:lvlText w:val="o"/>
      <w:lvlJc w:val="left"/>
      <w:pPr>
        <w:ind w:left="1460" w:hanging="360"/>
      </w:pPr>
      <w:rPr>
        <w:rFonts w:ascii="Courier New" w:hAnsi="Courier New" w:cs="Courier New" w:hint="default"/>
      </w:rPr>
    </w:lvl>
    <w:lvl w:ilvl="2">
      <w:start w:val="1"/>
      <w:numFmt w:val="bullet"/>
      <w:lvlText w:val=""/>
      <w:lvlJc w:val="left"/>
      <w:pPr>
        <w:ind w:left="2180" w:hanging="360"/>
      </w:pPr>
      <w:rPr>
        <w:rFonts w:ascii="Wingdings" w:hAnsi="Wingdings" w:hint="default"/>
      </w:rPr>
    </w:lvl>
    <w:lvl w:ilvl="3">
      <w:start w:val="1"/>
      <w:numFmt w:val="bullet"/>
      <w:lvlText w:val=""/>
      <w:lvlJc w:val="left"/>
      <w:pPr>
        <w:ind w:left="2900" w:hanging="360"/>
      </w:pPr>
      <w:rPr>
        <w:rFonts w:ascii="Symbol" w:hAnsi="Symbol" w:hint="default"/>
      </w:rPr>
    </w:lvl>
    <w:lvl w:ilvl="4">
      <w:start w:val="1"/>
      <w:numFmt w:val="bullet"/>
      <w:lvlText w:val="o"/>
      <w:lvlJc w:val="left"/>
      <w:pPr>
        <w:ind w:left="3620" w:hanging="360"/>
      </w:pPr>
      <w:rPr>
        <w:rFonts w:ascii="Courier New" w:hAnsi="Courier New" w:cs="Courier New" w:hint="default"/>
      </w:rPr>
    </w:lvl>
    <w:lvl w:ilvl="5">
      <w:start w:val="1"/>
      <w:numFmt w:val="bullet"/>
      <w:lvlText w:val=""/>
      <w:lvlJc w:val="left"/>
      <w:pPr>
        <w:ind w:left="4340" w:hanging="360"/>
      </w:pPr>
      <w:rPr>
        <w:rFonts w:ascii="Wingdings" w:hAnsi="Wingdings" w:hint="default"/>
      </w:rPr>
    </w:lvl>
    <w:lvl w:ilvl="6">
      <w:start w:val="1"/>
      <w:numFmt w:val="bullet"/>
      <w:lvlText w:val=""/>
      <w:lvlJc w:val="left"/>
      <w:pPr>
        <w:ind w:left="5060" w:hanging="360"/>
      </w:pPr>
      <w:rPr>
        <w:rFonts w:ascii="Symbol" w:hAnsi="Symbol" w:hint="default"/>
      </w:rPr>
    </w:lvl>
    <w:lvl w:ilvl="7">
      <w:start w:val="1"/>
      <w:numFmt w:val="bullet"/>
      <w:lvlText w:val="o"/>
      <w:lvlJc w:val="left"/>
      <w:pPr>
        <w:ind w:left="5780" w:hanging="360"/>
      </w:pPr>
      <w:rPr>
        <w:rFonts w:ascii="Courier New" w:hAnsi="Courier New" w:cs="Courier New" w:hint="default"/>
      </w:rPr>
    </w:lvl>
    <w:lvl w:ilvl="8">
      <w:start w:val="1"/>
      <w:numFmt w:val="bullet"/>
      <w:lvlText w:val=""/>
      <w:lvlJc w:val="left"/>
      <w:pPr>
        <w:ind w:left="6500" w:hanging="360"/>
      </w:pPr>
      <w:rPr>
        <w:rFonts w:ascii="Wingdings" w:hAnsi="Wingdings" w:hint="default"/>
      </w:rPr>
    </w:lvl>
  </w:abstractNum>
  <w:abstractNum w:abstractNumId="5" w15:restartNumberingAfterBreak="0">
    <w:nsid w:val="7D810280"/>
    <w:multiLevelType w:val="multilevel"/>
    <w:tmpl w:val="7018AD8C"/>
    <w:lvl w:ilvl="0">
      <w:start w:val="1"/>
      <w:numFmt w:val="bullet"/>
      <w:lvlText w:val=""/>
      <w:lvlJc w:val="left"/>
      <w:pPr>
        <w:ind w:left="734" w:hanging="360"/>
      </w:pPr>
      <w:rPr>
        <w:rFonts w:ascii="Symbol" w:hAnsi="Symbol" w:hint="default"/>
      </w:rPr>
    </w:lvl>
    <w:lvl w:ilvl="1">
      <w:start w:val="1"/>
      <w:numFmt w:val="bullet"/>
      <w:lvlText w:val="o"/>
      <w:lvlJc w:val="left"/>
      <w:pPr>
        <w:ind w:left="1454" w:hanging="360"/>
      </w:pPr>
      <w:rPr>
        <w:rFonts w:ascii="Courier New" w:hAnsi="Courier New" w:cs="Courier New" w:hint="default"/>
      </w:rPr>
    </w:lvl>
    <w:lvl w:ilvl="2">
      <w:start w:val="1"/>
      <w:numFmt w:val="bullet"/>
      <w:lvlText w:val=""/>
      <w:lvlJc w:val="left"/>
      <w:pPr>
        <w:ind w:left="2174" w:hanging="360"/>
      </w:pPr>
      <w:rPr>
        <w:rFonts w:ascii="Wingdings" w:hAnsi="Wingdings" w:hint="default"/>
      </w:rPr>
    </w:lvl>
    <w:lvl w:ilvl="3">
      <w:start w:val="1"/>
      <w:numFmt w:val="bullet"/>
      <w:lvlText w:val=""/>
      <w:lvlJc w:val="left"/>
      <w:pPr>
        <w:ind w:left="2894" w:hanging="360"/>
      </w:pPr>
      <w:rPr>
        <w:rFonts w:ascii="Symbol" w:hAnsi="Symbol" w:hint="default"/>
      </w:rPr>
    </w:lvl>
    <w:lvl w:ilvl="4">
      <w:start w:val="1"/>
      <w:numFmt w:val="bullet"/>
      <w:lvlText w:val="o"/>
      <w:lvlJc w:val="left"/>
      <w:pPr>
        <w:ind w:left="3614" w:hanging="360"/>
      </w:pPr>
      <w:rPr>
        <w:rFonts w:ascii="Courier New" w:hAnsi="Courier New" w:cs="Courier New" w:hint="default"/>
      </w:rPr>
    </w:lvl>
    <w:lvl w:ilvl="5">
      <w:start w:val="1"/>
      <w:numFmt w:val="bullet"/>
      <w:lvlText w:val=""/>
      <w:lvlJc w:val="left"/>
      <w:pPr>
        <w:ind w:left="4334" w:hanging="360"/>
      </w:pPr>
      <w:rPr>
        <w:rFonts w:ascii="Wingdings" w:hAnsi="Wingdings" w:hint="default"/>
      </w:rPr>
    </w:lvl>
    <w:lvl w:ilvl="6">
      <w:start w:val="1"/>
      <w:numFmt w:val="bullet"/>
      <w:lvlText w:val=""/>
      <w:lvlJc w:val="left"/>
      <w:pPr>
        <w:ind w:left="5054" w:hanging="360"/>
      </w:pPr>
      <w:rPr>
        <w:rFonts w:ascii="Symbol" w:hAnsi="Symbol" w:hint="default"/>
      </w:rPr>
    </w:lvl>
    <w:lvl w:ilvl="7">
      <w:start w:val="1"/>
      <w:numFmt w:val="bullet"/>
      <w:lvlText w:val="o"/>
      <w:lvlJc w:val="left"/>
      <w:pPr>
        <w:ind w:left="5774" w:hanging="360"/>
      </w:pPr>
      <w:rPr>
        <w:rFonts w:ascii="Courier New" w:hAnsi="Courier New" w:cs="Courier New" w:hint="default"/>
      </w:rPr>
    </w:lvl>
    <w:lvl w:ilvl="8">
      <w:start w:val="1"/>
      <w:numFmt w:val="bullet"/>
      <w:lvlText w:val=""/>
      <w:lvlJc w:val="left"/>
      <w:pPr>
        <w:ind w:left="6494" w:hanging="360"/>
      </w:pPr>
      <w:rPr>
        <w:rFonts w:ascii="Wingdings" w:hAnsi="Wingdings" w:hint="default"/>
      </w:rPr>
    </w:lvl>
  </w:abstractNum>
  <w:num w:numId="1" w16cid:durableId="2018269283">
    <w:abstractNumId w:val="2"/>
  </w:num>
  <w:num w:numId="2" w16cid:durableId="506752111">
    <w:abstractNumId w:val="4"/>
  </w:num>
  <w:num w:numId="3" w16cid:durableId="680086142">
    <w:abstractNumId w:val="3"/>
  </w:num>
  <w:num w:numId="4" w16cid:durableId="1317420533">
    <w:abstractNumId w:val="0"/>
  </w:num>
  <w:num w:numId="5" w16cid:durableId="1039086442">
    <w:abstractNumId w:val="1"/>
  </w:num>
  <w:num w:numId="6" w16cid:durableId="12276895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6F2"/>
    <w:rsid w:val="000342D8"/>
    <w:rsid w:val="000A3E8A"/>
    <w:rsid w:val="001217BF"/>
    <w:rsid w:val="001A4837"/>
    <w:rsid w:val="002A5ECC"/>
    <w:rsid w:val="002D4726"/>
    <w:rsid w:val="00340C75"/>
    <w:rsid w:val="003573DD"/>
    <w:rsid w:val="003D1564"/>
    <w:rsid w:val="003E6D64"/>
    <w:rsid w:val="00465C3C"/>
    <w:rsid w:val="00504D12"/>
    <w:rsid w:val="00547E34"/>
    <w:rsid w:val="00572FC9"/>
    <w:rsid w:val="005D49CA"/>
    <w:rsid w:val="006073AB"/>
    <w:rsid w:val="006123CC"/>
    <w:rsid w:val="0062285D"/>
    <w:rsid w:val="006309F2"/>
    <w:rsid w:val="00702223"/>
    <w:rsid w:val="00721C3B"/>
    <w:rsid w:val="00722308"/>
    <w:rsid w:val="00730420"/>
    <w:rsid w:val="007466F4"/>
    <w:rsid w:val="00762950"/>
    <w:rsid w:val="007716F2"/>
    <w:rsid w:val="007E4549"/>
    <w:rsid w:val="007F14E6"/>
    <w:rsid w:val="007F2B01"/>
    <w:rsid w:val="00851431"/>
    <w:rsid w:val="008539E9"/>
    <w:rsid w:val="0086291E"/>
    <w:rsid w:val="00913A01"/>
    <w:rsid w:val="009220BC"/>
    <w:rsid w:val="009D7AD8"/>
    <w:rsid w:val="009E4267"/>
    <w:rsid w:val="009F58A6"/>
    <w:rsid w:val="00A635D5"/>
    <w:rsid w:val="00A82D03"/>
    <w:rsid w:val="00AB4245"/>
    <w:rsid w:val="00AE0078"/>
    <w:rsid w:val="00B037D4"/>
    <w:rsid w:val="00B11DD2"/>
    <w:rsid w:val="00B51D00"/>
    <w:rsid w:val="00B64619"/>
    <w:rsid w:val="00B80EE9"/>
    <w:rsid w:val="00B84623"/>
    <w:rsid w:val="00BA4C33"/>
    <w:rsid w:val="00BE191C"/>
    <w:rsid w:val="00C61521"/>
    <w:rsid w:val="00C67A30"/>
    <w:rsid w:val="00C764ED"/>
    <w:rsid w:val="00C8183F"/>
    <w:rsid w:val="00C83E97"/>
    <w:rsid w:val="00C85B84"/>
    <w:rsid w:val="00CC77D2"/>
    <w:rsid w:val="00CF0C80"/>
    <w:rsid w:val="00CF130A"/>
    <w:rsid w:val="00CF76FF"/>
    <w:rsid w:val="00D322E1"/>
    <w:rsid w:val="00D61D47"/>
    <w:rsid w:val="00D87E03"/>
    <w:rsid w:val="00DE07DD"/>
    <w:rsid w:val="00E6525B"/>
    <w:rsid w:val="00E930E1"/>
    <w:rsid w:val="00E97CB2"/>
    <w:rsid w:val="00EA0DCE"/>
    <w:rsid w:val="00ED6E70"/>
    <w:rsid w:val="00EF10F2"/>
    <w:rsid w:val="00F06E5C"/>
    <w:rsid w:val="00F41ACF"/>
    <w:rsid w:val="00F5689F"/>
    <w:rsid w:val="00F7064C"/>
    <w:rsid w:val="00FA3C8D"/>
    <w:rsid w:val="00FC78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C8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3AB"/>
    <w:pPr>
      <w:spacing w:line="312" w:lineRule="auto"/>
    </w:pPr>
    <w:rPr>
      <w:rFonts w:eastAsia="Arial" w:cs="Arial"/>
      <w:color w:val="231F20"/>
      <w:sz w:val="18"/>
      <w:szCs w:val="16"/>
      <w:lang w:bidi="en-US"/>
    </w:rPr>
  </w:style>
  <w:style w:type="paragraph" w:styleId="Heading1">
    <w:name w:val="heading 1"/>
    <w:basedOn w:val="Normal"/>
    <w:next w:val="Normal"/>
    <w:link w:val="Heading1Char"/>
    <w:uiPriority w:val="9"/>
    <w:semiHidden/>
    <w:qFormat/>
    <w:rsid w:val="00CC77D2"/>
    <w:pPr>
      <w:spacing w:before="240" w:line="240" w:lineRule="auto"/>
      <w:outlineLvl w:val="0"/>
    </w:pPr>
    <w:rPr>
      <w:b/>
      <w:bCs/>
      <w:color w:val="auto"/>
      <w:szCs w:val="40"/>
    </w:rPr>
  </w:style>
  <w:style w:type="paragraph" w:styleId="Heading2">
    <w:name w:val="heading 2"/>
    <w:basedOn w:val="Normal"/>
    <w:next w:val="Normal"/>
    <w:link w:val="Heading2Char"/>
    <w:uiPriority w:val="9"/>
    <w:semiHidden/>
    <w:qFormat/>
    <w:rsid w:val="00EF10F2"/>
    <w:pPr>
      <w:spacing w:before="134"/>
      <w:ind w:left="80"/>
      <w:outlineLvl w:val="1"/>
    </w:pPr>
    <w:rPr>
      <w:sz w:val="43"/>
    </w:rPr>
  </w:style>
  <w:style w:type="paragraph" w:styleId="Heading3">
    <w:name w:val="heading 3"/>
    <w:aliases w:val="Heading 3 Section Category"/>
    <w:basedOn w:val="Normal"/>
    <w:next w:val="Normal"/>
    <w:link w:val="Heading3Char"/>
    <w:uiPriority w:val="9"/>
    <w:semiHidden/>
    <w:qFormat/>
    <w:rsid w:val="00EF10F2"/>
    <w:pPr>
      <w:spacing w:before="20"/>
      <w:outlineLvl w:val="2"/>
    </w:pPr>
    <w:rPr>
      <w:b/>
      <w:spacing w:val="-11"/>
      <w:sz w:val="40"/>
    </w:rPr>
  </w:style>
  <w:style w:type="paragraph" w:styleId="Heading4">
    <w:name w:val="heading 4"/>
    <w:aliases w:val="Heading 4 Job Title"/>
    <w:basedOn w:val="Normal"/>
    <w:next w:val="Normal"/>
    <w:link w:val="Heading4Char"/>
    <w:uiPriority w:val="9"/>
    <w:semiHidden/>
    <w:qFormat/>
    <w:rsid w:val="00EF10F2"/>
    <w:pPr>
      <w:spacing w:before="99"/>
      <w:outlineLvl w:val="3"/>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qFormat/>
    <w:rsid w:val="00EF10F2"/>
  </w:style>
  <w:style w:type="paragraph" w:styleId="ListParagraph">
    <w:name w:val="List Paragraph"/>
    <w:basedOn w:val="Normal"/>
    <w:uiPriority w:val="1"/>
    <w:semiHidden/>
    <w:qFormat/>
  </w:style>
  <w:style w:type="paragraph" w:customStyle="1" w:styleId="TableParagraph">
    <w:name w:val="Table Paragraph"/>
    <w:basedOn w:val="Normal"/>
    <w:uiPriority w:val="1"/>
    <w:semiHidden/>
    <w:qFormat/>
  </w:style>
  <w:style w:type="character" w:customStyle="1" w:styleId="Heading1Char">
    <w:name w:val="Heading 1 Char"/>
    <w:basedOn w:val="DefaultParagraphFont"/>
    <w:link w:val="Heading1"/>
    <w:uiPriority w:val="9"/>
    <w:semiHidden/>
    <w:rsid w:val="006073AB"/>
    <w:rPr>
      <w:rFonts w:eastAsia="Arial" w:cs="Arial"/>
      <w:b/>
      <w:bCs/>
      <w:sz w:val="18"/>
      <w:szCs w:val="40"/>
      <w:lang w:bidi="en-US"/>
    </w:rPr>
  </w:style>
  <w:style w:type="character" w:customStyle="1" w:styleId="Heading2Char">
    <w:name w:val="Heading 2 Char"/>
    <w:basedOn w:val="DefaultParagraphFont"/>
    <w:link w:val="Heading2"/>
    <w:uiPriority w:val="9"/>
    <w:semiHidden/>
    <w:rsid w:val="00A82D03"/>
    <w:rPr>
      <w:rFonts w:ascii="Arial Nova" w:eastAsia="Arial" w:hAnsi="Arial Nova" w:cs="Arial"/>
      <w:color w:val="231F20"/>
      <w:sz w:val="43"/>
      <w:szCs w:val="16"/>
      <w:lang w:bidi="en-US"/>
    </w:rPr>
  </w:style>
  <w:style w:type="character" w:customStyle="1" w:styleId="Heading3Char">
    <w:name w:val="Heading 3 Char"/>
    <w:aliases w:val="Heading 3 Section Category Char"/>
    <w:basedOn w:val="DefaultParagraphFont"/>
    <w:link w:val="Heading3"/>
    <w:uiPriority w:val="9"/>
    <w:semiHidden/>
    <w:rsid w:val="00A82D03"/>
    <w:rPr>
      <w:rFonts w:ascii="Arial Nova" w:eastAsia="Arial" w:hAnsi="Arial Nova" w:cs="Arial"/>
      <w:b/>
      <w:color w:val="231F20"/>
      <w:spacing w:val="-11"/>
      <w:sz w:val="40"/>
      <w:szCs w:val="16"/>
      <w:lang w:bidi="en-US"/>
    </w:rPr>
  </w:style>
  <w:style w:type="character" w:customStyle="1" w:styleId="Heading4Char">
    <w:name w:val="Heading 4 Char"/>
    <w:aliases w:val="Heading 4 Job Title Char"/>
    <w:basedOn w:val="DefaultParagraphFont"/>
    <w:link w:val="Heading4"/>
    <w:uiPriority w:val="9"/>
    <w:semiHidden/>
    <w:rsid w:val="00A82D03"/>
    <w:rPr>
      <w:rFonts w:ascii="Arial Nova" w:eastAsia="Arial" w:hAnsi="Arial Nova" w:cs="Arial"/>
      <w:b/>
      <w:bCs/>
      <w:color w:val="231F20"/>
      <w:sz w:val="23"/>
      <w:szCs w:val="16"/>
      <w:lang w:bidi="en-US"/>
    </w:rPr>
  </w:style>
  <w:style w:type="paragraph" w:customStyle="1" w:styleId="BodyContactInfo">
    <w:name w:val="Body Contact Info"/>
    <w:basedOn w:val="BodyText"/>
    <w:qFormat/>
    <w:rsid w:val="006073AB"/>
    <w:pPr>
      <w:spacing w:before="40" w:line="360" w:lineRule="auto"/>
    </w:pPr>
    <w:rPr>
      <w:color w:val="auto"/>
    </w:rPr>
  </w:style>
  <w:style w:type="paragraph" w:customStyle="1" w:styleId="SkillsBullets">
    <w:name w:val="Skills Bullets"/>
    <w:basedOn w:val="BulletsSkills"/>
    <w:qFormat/>
    <w:rsid w:val="00AB4245"/>
    <w:pPr>
      <w:spacing w:before="240" w:line="312" w:lineRule="auto"/>
      <w:contextualSpacing/>
    </w:pPr>
  </w:style>
  <w:style w:type="paragraph" w:customStyle="1" w:styleId="BulletsSkills">
    <w:name w:val="Bullets Skills"/>
    <w:basedOn w:val="BodyContactInfo"/>
    <w:semiHidden/>
    <w:qFormat/>
    <w:rsid w:val="00EF10F2"/>
    <w:pPr>
      <w:numPr>
        <w:numId w:val="5"/>
      </w:numPr>
    </w:pPr>
  </w:style>
  <w:style w:type="paragraph" w:styleId="Title">
    <w:name w:val="Title"/>
    <w:basedOn w:val="Normal"/>
    <w:next w:val="Normal"/>
    <w:link w:val="TitleChar"/>
    <w:uiPriority w:val="10"/>
    <w:qFormat/>
    <w:rsid w:val="009F58A6"/>
    <w:pPr>
      <w:spacing w:before="27" w:after="240" w:line="216" w:lineRule="auto"/>
      <w:outlineLvl w:val="0"/>
    </w:pPr>
    <w:rPr>
      <w:rFonts w:asciiTheme="majorHAnsi" w:hAnsiTheme="majorHAnsi"/>
      <w:b/>
      <w:sz w:val="96"/>
    </w:rPr>
  </w:style>
  <w:style w:type="character" w:customStyle="1" w:styleId="TitleChar">
    <w:name w:val="Title Char"/>
    <w:basedOn w:val="DefaultParagraphFont"/>
    <w:link w:val="Title"/>
    <w:uiPriority w:val="10"/>
    <w:rsid w:val="009F58A6"/>
    <w:rPr>
      <w:rFonts w:asciiTheme="majorHAnsi" w:eastAsia="Arial" w:hAnsiTheme="majorHAnsi" w:cs="Arial"/>
      <w:b/>
      <w:color w:val="231F20"/>
      <w:sz w:val="96"/>
      <w:szCs w:val="16"/>
      <w:lang w:bidi="en-US"/>
    </w:rPr>
  </w:style>
  <w:style w:type="character" w:customStyle="1" w:styleId="ItalicJobLocation">
    <w:name w:val="Italic Job Location"/>
    <w:basedOn w:val="DefaultParagraphFont"/>
    <w:uiPriority w:val="1"/>
    <w:semiHidden/>
    <w:qFormat/>
    <w:rsid w:val="00EF10F2"/>
    <w:rPr>
      <w:i/>
      <w:iCs/>
    </w:rPr>
  </w:style>
  <w:style w:type="character" w:customStyle="1" w:styleId="ItalicJob">
    <w:name w:val="Italic Job"/>
    <w:basedOn w:val="DefaultParagraphFont"/>
    <w:uiPriority w:val="1"/>
    <w:semiHidden/>
    <w:qFormat/>
    <w:rsid w:val="00EF10F2"/>
    <w:rPr>
      <w:i/>
      <w:iCs/>
    </w:rPr>
  </w:style>
  <w:style w:type="paragraph" w:customStyle="1" w:styleId="Body">
    <w:name w:val="Body"/>
    <w:basedOn w:val="Normal"/>
    <w:uiPriority w:val="99"/>
    <w:semiHidden/>
    <w:rsid w:val="00EF10F2"/>
    <w:pPr>
      <w:widowControl/>
      <w:adjustRightInd w:val="0"/>
      <w:spacing w:before="43" w:line="200" w:lineRule="atLeast"/>
      <w:textAlignment w:val="center"/>
    </w:pPr>
    <w:rPr>
      <w:rFonts w:eastAsiaTheme="minorHAnsi"/>
      <w:color w:val="000000"/>
      <w:lang w:bidi="ar-SA"/>
    </w:rPr>
  </w:style>
  <w:style w:type="paragraph" w:customStyle="1" w:styleId="BodyBullets">
    <w:name w:val="Body Bullets"/>
    <w:basedOn w:val="Body"/>
    <w:uiPriority w:val="99"/>
    <w:semiHidden/>
    <w:rsid w:val="00EF10F2"/>
    <w:pPr>
      <w:ind w:left="180" w:hanging="180"/>
    </w:pPr>
  </w:style>
  <w:style w:type="paragraph" w:styleId="Subtitle">
    <w:name w:val="Subtitle"/>
    <w:basedOn w:val="Heading2"/>
    <w:next w:val="Normal"/>
    <w:link w:val="SubtitleChar"/>
    <w:uiPriority w:val="11"/>
    <w:qFormat/>
    <w:rsid w:val="009F58A6"/>
    <w:pPr>
      <w:spacing w:line="240" w:lineRule="auto"/>
      <w:ind w:left="0"/>
    </w:pPr>
    <w:rPr>
      <w:rFonts w:asciiTheme="majorHAnsi" w:hAnsiTheme="majorHAnsi"/>
    </w:rPr>
  </w:style>
  <w:style w:type="character" w:customStyle="1" w:styleId="SubtitleChar">
    <w:name w:val="Subtitle Char"/>
    <w:basedOn w:val="DefaultParagraphFont"/>
    <w:link w:val="Subtitle"/>
    <w:uiPriority w:val="11"/>
    <w:rsid w:val="009F58A6"/>
    <w:rPr>
      <w:rFonts w:asciiTheme="majorHAnsi" w:eastAsia="Arial" w:hAnsiTheme="majorHAnsi" w:cs="Arial"/>
      <w:color w:val="231F20"/>
      <w:sz w:val="43"/>
      <w:szCs w:val="16"/>
      <w:lang w:bidi="en-US"/>
    </w:rPr>
  </w:style>
  <w:style w:type="character" w:styleId="PlaceholderText">
    <w:name w:val="Placeholder Text"/>
    <w:basedOn w:val="DefaultParagraphFont"/>
    <w:uiPriority w:val="99"/>
    <w:semiHidden/>
    <w:rsid w:val="00F5689F"/>
    <w:rPr>
      <w:color w:val="808080"/>
    </w:rPr>
  </w:style>
  <w:style w:type="table" w:styleId="TableGrid">
    <w:name w:val="Table Grid"/>
    <w:basedOn w:val="TableNormal"/>
    <w:uiPriority w:val="39"/>
    <w:rsid w:val="00F56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rsid w:val="00F5689F"/>
    <w:rPr>
      <w:color w:val="4495A2" w:themeColor="hyperlink"/>
      <w:u w:val="single"/>
    </w:rPr>
  </w:style>
  <w:style w:type="character" w:customStyle="1" w:styleId="UnresolvedMention1">
    <w:name w:val="Unresolved Mention1"/>
    <w:basedOn w:val="DefaultParagraphFont"/>
    <w:uiPriority w:val="99"/>
    <w:semiHidden/>
    <w:unhideWhenUsed/>
    <w:rsid w:val="00F5689F"/>
    <w:rPr>
      <w:color w:val="605E5C"/>
      <w:shd w:val="clear" w:color="auto" w:fill="E1DFDD"/>
    </w:rPr>
  </w:style>
  <w:style w:type="paragraph" w:customStyle="1" w:styleId="ObjectiveHeading">
    <w:name w:val="Objective Heading"/>
    <w:basedOn w:val="Normal"/>
    <w:qFormat/>
    <w:rsid w:val="00913A01"/>
    <w:pPr>
      <w:spacing w:before="240"/>
      <w:ind w:left="14"/>
    </w:pPr>
    <w:rPr>
      <w:b/>
      <w:bCs/>
      <w:color w:val="auto"/>
      <w:szCs w:val="20"/>
    </w:rPr>
  </w:style>
  <w:style w:type="paragraph" w:customStyle="1" w:styleId="DateRange">
    <w:name w:val="Date Range"/>
    <w:basedOn w:val="Normal"/>
    <w:qFormat/>
    <w:rsid w:val="006073AB"/>
    <w:pPr>
      <w:spacing w:before="240" w:line="240" w:lineRule="auto"/>
    </w:pPr>
    <w:rPr>
      <w:szCs w:val="24"/>
    </w:rPr>
  </w:style>
  <w:style w:type="paragraph" w:customStyle="1" w:styleId="JobTitleandDegree">
    <w:name w:val="Job Title and Degree"/>
    <w:basedOn w:val="Normal"/>
    <w:qFormat/>
    <w:rsid w:val="009F58A6"/>
    <w:pPr>
      <w:spacing w:before="100" w:line="240" w:lineRule="auto"/>
    </w:pPr>
    <w:rPr>
      <w:rFonts w:asciiTheme="majorHAnsi" w:hAnsiTheme="majorHAnsi"/>
      <w:sz w:val="22"/>
    </w:rPr>
  </w:style>
  <w:style w:type="character" w:customStyle="1" w:styleId="Greentext">
    <w:name w:val="Green text"/>
    <w:uiPriority w:val="1"/>
    <w:qFormat/>
    <w:rsid w:val="009F58A6"/>
    <w:rPr>
      <w:color w:val="7CA655" w:themeColor="text2"/>
    </w:rPr>
  </w:style>
  <w:style w:type="paragraph" w:customStyle="1" w:styleId="Jobdescription">
    <w:name w:val="Job description"/>
    <w:basedOn w:val="Normal"/>
    <w:qFormat/>
    <w:rsid w:val="009F58A6"/>
    <w:pPr>
      <w:spacing w:after="600" w:line="240" w:lineRule="auto"/>
      <w:ind w:left="14"/>
    </w:pPr>
  </w:style>
  <w:style w:type="paragraph" w:customStyle="1" w:styleId="SchoolName">
    <w:name w:val="School Name"/>
    <w:basedOn w:val="Normal"/>
    <w:qFormat/>
    <w:rsid w:val="00D87E03"/>
    <w:pPr>
      <w:spacing w:line="240" w:lineRule="auto"/>
      <w:ind w:left="14"/>
    </w:pPr>
    <w:rPr>
      <w:sz w:val="20"/>
      <w:szCs w:val="20"/>
    </w:rPr>
  </w:style>
  <w:style w:type="character" w:customStyle="1" w:styleId="BodyTextChar">
    <w:name w:val="Body Text Char"/>
    <w:basedOn w:val="DefaultParagraphFont"/>
    <w:link w:val="BodyText"/>
    <w:uiPriority w:val="1"/>
    <w:semiHidden/>
    <w:rsid w:val="00C85B84"/>
    <w:rPr>
      <w:rFonts w:eastAsia="Arial" w:cs="Arial"/>
      <w:color w:val="231F20"/>
      <w:sz w:val="16"/>
      <w:szCs w:val="16"/>
      <w:lang w:bidi="en-US"/>
    </w:rPr>
  </w:style>
  <w:style w:type="paragraph" w:customStyle="1" w:styleId="Objective">
    <w:name w:val="Objective"/>
    <w:basedOn w:val="Normal"/>
    <w:qFormat/>
    <w:rsid w:val="00913A01"/>
    <w:pPr>
      <w:spacing w:before="240" w:line="247" w:lineRule="auto"/>
      <w:ind w:left="14"/>
    </w:pPr>
    <w:rPr>
      <w:color w:val="auto"/>
      <w:sz w:val="20"/>
    </w:rPr>
  </w:style>
  <w:style w:type="character" w:customStyle="1" w:styleId="Bluetext">
    <w:name w:val="Blue text"/>
    <w:uiPriority w:val="1"/>
    <w:qFormat/>
    <w:rsid w:val="009F58A6"/>
    <w:rPr>
      <w:color w:val="4495A2" w:themeColor="accent3"/>
    </w:rPr>
  </w:style>
  <w:style w:type="paragraph" w:customStyle="1" w:styleId="Company">
    <w:name w:val="Company"/>
    <w:basedOn w:val="Normal"/>
    <w:qFormat/>
    <w:rsid w:val="006073AB"/>
    <w:rPr>
      <w:rFonts w:asciiTheme="majorHAnsi" w:hAnsiTheme="majorHAnsi"/>
      <w:sz w:val="22"/>
    </w:rPr>
  </w:style>
  <w:style w:type="character" w:customStyle="1" w:styleId="Magentatext">
    <w:name w:val="Magenta text"/>
    <w:uiPriority w:val="1"/>
    <w:qFormat/>
    <w:rsid w:val="006073AB"/>
    <w:rPr>
      <w:color w:val="AA5881" w:themeColor="accent4"/>
    </w:rPr>
  </w:style>
  <w:style w:type="character" w:customStyle="1" w:styleId="Graytext">
    <w:name w:val="Gray text"/>
    <w:uiPriority w:val="1"/>
    <w:qFormat/>
    <w:rsid w:val="006073AB"/>
    <w:rPr>
      <w:color w:val="808080" w:themeColor="background1" w:themeShade="80"/>
    </w:rPr>
  </w:style>
  <w:style w:type="paragraph" w:styleId="Header">
    <w:name w:val="header"/>
    <w:basedOn w:val="Normal"/>
    <w:link w:val="HeaderChar"/>
    <w:uiPriority w:val="99"/>
    <w:semiHidden/>
    <w:rsid w:val="00B11DD2"/>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6073AB"/>
    <w:rPr>
      <w:rFonts w:eastAsia="Arial" w:cs="Arial"/>
      <w:color w:val="231F20"/>
      <w:sz w:val="18"/>
      <w:szCs w:val="16"/>
      <w:lang w:bidi="en-US"/>
    </w:rPr>
  </w:style>
  <w:style w:type="paragraph" w:styleId="Footer">
    <w:name w:val="footer"/>
    <w:basedOn w:val="Normal"/>
    <w:link w:val="FooterChar"/>
    <w:uiPriority w:val="99"/>
    <w:semiHidden/>
    <w:rsid w:val="00B11DD2"/>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073AB"/>
    <w:rPr>
      <w:rFonts w:eastAsia="Arial" w:cs="Arial"/>
      <w:color w:val="231F20"/>
      <w:sz w:val="18"/>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oo\AppData\Roaming\Microsoft\Templates\Geometric%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35DF613526143FFBACD2886F72A3604"/>
        <w:category>
          <w:name w:val="General"/>
          <w:gallery w:val="placeholder"/>
        </w:category>
        <w:types>
          <w:type w:val="bbPlcHdr"/>
        </w:types>
        <w:behaviors>
          <w:behavior w:val="content"/>
        </w:behaviors>
        <w:guid w:val="{C7D7C2B7-2C01-480F-8337-F0B11E3D365B}"/>
      </w:docPartPr>
      <w:docPartBody>
        <w:p w:rsidR="00000000" w:rsidRDefault="00000000">
          <w:pPr>
            <w:pStyle w:val="535DF613526143FFBACD2886F72A3604"/>
          </w:pPr>
          <w:r w:rsidRPr="000342D8">
            <w:rPr>
              <w:rStyle w:val="Greentext"/>
            </w:rPr>
            <w:t>4567 Main Street</w:t>
          </w:r>
        </w:p>
      </w:docPartBody>
    </w:docPart>
    <w:docPart>
      <w:docPartPr>
        <w:name w:val="4F0D4E6477024941945E157254303D79"/>
        <w:category>
          <w:name w:val="General"/>
          <w:gallery w:val="placeholder"/>
        </w:category>
        <w:types>
          <w:type w:val="bbPlcHdr"/>
        </w:types>
        <w:behaviors>
          <w:behavior w:val="content"/>
        </w:behaviors>
        <w:guid w:val="{EBDFB665-AB8C-40FE-92D1-58AB58E2B4EC}"/>
      </w:docPartPr>
      <w:docPartBody>
        <w:p w:rsidR="00000000" w:rsidRDefault="00000000">
          <w:pPr>
            <w:pStyle w:val="4F0D4E6477024941945E157254303D79"/>
          </w:pPr>
          <w:r>
            <w:rPr>
              <w:rStyle w:val="Greentext"/>
            </w:rPr>
            <w:t>City, State 98052</w:t>
          </w:r>
        </w:p>
      </w:docPartBody>
    </w:docPart>
    <w:docPart>
      <w:docPartPr>
        <w:name w:val="C42A4CB2408E477E9B1CCA6E14261836"/>
        <w:category>
          <w:name w:val="General"/>
          <w:gallery w:val="placeholder"/>
        </w:category>
        <w:types>
          <w:type w:val="bbPlcHdr"/>
        </w:types>
        <w:behaviors>
          <w:behavior w:val="content"/>
        </w:behaviors>
        <w:guid w:val="{2AC4E8EC-E122-4675-8E90-944C5520A179}"/>
      </w:docPartPr>
      <w:docPartBody>
        <w:p w:rsidR="00000000" w:rsidRDefault="00000000">
          <w:pPr>
            <w:pStyle w:val="C42A4CB2408E477E9B1CCA6E14261836"/>
          </w:pPr>
          <w:r>
            <w:rPr>
              <w:rStyle w:val="Greentext"/>
            </w:rPr>
            <w:t>(718) 555–0100</w:t>
          </w:r>
        </w:p>
      </w:docPartBody>
    </w:docPart>
    <w:docPart>
      <w:docPartPr>
        <w:name w:val="F071FB2CD67E40D787E0A8D18A3E7DC6"/>
        <w:category>
          <w:name w:val="General"/>
          <w:gallery w:val="placeholder"/>
        </w:category>
        <w:types>
          <w:type w:val="bbPlcHdr"/>
        </w:types>
        <w:behaviors>
          <w:behavior w:val="content"/>
        </w:behaviors>
        <w:guid w:val="{24C79CE1-3F1D-48A9-A2FB-E24157FC0381}"/>
      </w:docPartPr>
      <w:docPartBody>
        <w:p w:rsidR="00000000" w:rsidRDefault="00000000">
          <w:pPr>
            <w:pStyle w:val="F071FB2CD67E40D787E0A8D18A3E7DC6"/>
          </w:pPr>
          <w:r w:rsidRPr="000342D8">
            <w:rPr>
              <w:rStyle w:val="Greentext"/>
            </w:rPr>
            <w:t>yuuri@example.com</w:t>
          </w:r>
        </w:p>
      </w:docPartBody>
    </w:docPart>
    <w:docPart>
      <w:docPartPr>
        <w:name w:val="0B299992CDFE4FEA9E5843782A967EA2"/>
        <w:category>
          <w:name w:val="General"/>
          <w:gallery w:val="placeholder"/>
        </w:category>
        <w:types>
          <w:type w:val="bbPlcHdr"/>
        </w:types>
        <w:behaviors>
          <w:behavior w:val="content"/>
        </w:behaviors>
        <w:guid w:val="{D2AB84C7-F051-4E52-A3CD-A9998F644BE5}"/>
      </w:docPartPr>
      <w:docPartBody>
        <w:p w:rsidR="00000000" w:rsidRDefault="00000000">
          <w:pPr>
            <w:pStyle w:val="0B299992CDFE4FEA9E5843782A967EA2"/>
          </w:pPr>
          <w:r w:rsidRPr="000342D8">
            <w:t>Yuuri Tanaka</w:t>
          </w:r>
        </w:p>
      </w:docPartBody>
    </w:docPart>
    <w:docPart>
      <w:docPartPr>
        <w:name w:val="487B4CEF029840FC89F142C51284BEF4"/>
        <w:category>
          <w:name w:val="General"/>
          <w:gallery w:val="placeholder"/>
        </w:category>
        <w:types>
          <w:type w:val="bbPlcHdr"/>
        </w:types>
        <w:behaviors>
          <w:behavior w:val="content"/>
        </w:behaviors>
        <w:guid w:val="{725FBEA7-6B66-4595-8616-D245737B8D72}"/>
      </w:docPartPr>
      <w:docPartBody>
        <w:p w:rsidR="00000000" w:rsidRPr="000342D8" w:rsidRDefault="00000000" w:rsidP="002A5ECC">
          <w:pPr>
            <w:pStyle w:val="Objective"/>
            <w:rPr>
              <w:rStyle w:val="Greentext"/>
            </w:rPr>
          </w:pPr>
          <w:r w:rsidRPr="000342D8">
            <w:rPr>
              <w:rStyle w:val="Greentext"/>
            </w:rPr>
            <w:t xml:space="preserve">A resume is a document that sums up your qualifications for the job that you're applying for. Studies say that the average </w:t>
          </w:r>
          <w:r w:rsidRPr="000342D8">
            <w:rPr>
              <w:rStyle w:val="Greentext"/>
            </w:rPr>
            <w:t>recruiter scans a resume every six seconds—so it’s critical for your resume to be clear, concise, and easy to read. You don’t want the recruiter to read your resume repeatedly or find it boring. First impressions matter.</w:t>
          </w:r>
        </w:p>
        <w:p w:rsidR="00000000" w:rsidRDefault="00000000">
          <w:pPr>
            <w:pStyle w:val="487B4CEF029840FC89F142C51284BEF4"/>
          </w:pPr>
          <w:r w:rsidRPr="000342D8">
            <w:rPr>
              <w:rStyle w:val="Greentext"/>
            </w:rPr>
            <w:t>State your career goals and show how they align with the job description you’re targeting. Be brief and keep it from sounding generic. Be yourself.</w:t>
          </w:r>
        </w:p>
      </w:docPartBody>
    </w:docPart>
    <w:docPart>
      <w:docPartPr>
        <w:name w:val="7536E93D3C954E96989EF3F2DB25B359"/>
        <w:category>
          <w:name w:val="General"/>
          <w:gallery w:val="placeholder"/>
        </w:category>
        <w:types>
          <w:type w:val="bbPlcHdr"/>
        </w:types>
        <w:behaviors>
          <w:behavior w:val="content"/>
        </w:behaviors>
        <w:guid w:val="{02760C45-7CAD-4D58-A66B-95DF6A954DDC}"/>
      </w:docPartPr>
      <w:docPartBody>
        <w:p w:rsidR="00000000" w:rsidRDefault="00000000">
          <w:pPr>
            <w:pStyle w:val="7536E93D3C954E96989EF3F2DB25B359"/>
          </w:pPr>
          <w:r w:rsidRPr="000342D8">
            <w:t>20</w:t>
          </w:r>
          <w:r>
            <w:t>XX</w:t>
          </w:r>
          <w:r w:rsidRPr="000342D8">
            <w:t xml:space="preserve"> </w:t>
          </w:r>
          <w:r>
            <w:t>–</w:t>
          </w:r>
          <w:r w:rsidRPr="000342D8">
            <w:t xml:space="preserve"> 20</w:t>
          </w:r>
          <w:r>
            <w:t>XX</w:t>
          </w:r>
        </w:p>
      </w:docPartBody>
    </w:docPart>
    <w:docPart>
      <w:docPartPr>
        <w:name w:val="DF60C722BE1A498FA8C5F20AF14A1CA3"/>
        <w:category>
          <w:name w:val="General"/>
          <w:gallery w:val="placeholder"/>
        </w:category>
        <w:types>
          <w:type w:val="bbPlcHdr"/>
        </w:types>
        <w:behaviors>
          <w:behavior w:val="content"/>
        </w:behaviors>
        <w:guid w:val="{46148C39-3058-4689-B3AA-1FCD6F31E238}"/>
      </w:docPartPr>
      <w:docPartBody>
        <w:p w:rsidR="00000000" w:rsidRDefault="00000000">
          <w:pPr>
            <w:pStyle w:val="DF60C722BE1A498FA8C5F20AF14A1CA3"/>
          </w:pPr>
          <w:r w:rsidRPr="000342D8">
            <w:rPr>
              <w:rStyle w:val="Greentext"/>
            </w:rPr>
            <w:t>Design Director</w:t>
          </w:r>
        </w:p>
      </w:docPartBody>
    </w:docPart>
    <w:docPart>
      <w:docPartPr>
        <w:name w:val="FEAF560FB9E9471696D84C4374C78D9F"/>
        <w:category>
          <w:name w:val="General"/>
          <w:gallery w:val="placeholder"/>
        </w:category>
        <w:types>
          <w:type w:val="bbPlcHdr"/>
        </w:types>
        <w:behaviors>
          <w:behavior w:val="content"/>
        </w:behaviors>
        <w:guid w:val="{16D244DF-C7FD-4D3B-A5C4-640FDCA19AC3}"/>
      </w:docPartPr>
      <w:docPartBody>
        <w:p w:rsidR="00000000" w:rsidRDefault="00000000">
          <w:pPr>
            <w:pStyle w:val="FEAF560FB9E9471696D84C4374C78D9F"/>
          </w:pPr>
          <w:r w:rsidRPr="00DE07DD">
            <w:rPr>
              <w:rStyle w:val="Greentext"/>
              <w:color w:val="231F20"/>
            </w:rPr>
            <w:t>First Up Consultants</w:t>
          </w:r>
        </w:p>
      </w:docPartBody>
    </w:docPart>
    <w:docPart>
      <w:docPartPr>
        <w:name w:val="76C7A335950547CCB29F39F07E70FE8E"/>
        <w:category>
          <w:name w:val="General"/>
          <w:gallery w:val="placeholder"/>
        </w:category>
        <w:types>
          <w:type w:val="bbPlcHdr"/>
        </w:types>
        <w:behaviors>
          <w:behavior w:val="content"/>
        </w:behaviors>
        <w:guid w:val="{2A602D66-5BCF-45EC-8E81-B0EF0D239F8D}"/>
      </w:docPartPr>
      <w:docPartBody>
        <w:p w:rsidR="00000000" w:rsidRDefault="00000000">
          <w:pPr>
            <w:pStyle w:val="76C7A335950547CCB29F39F07E70FE8E"/>
          </w:pPr>
          <w:r w:rsidRPr="000342D8">
            <w:t xml:space="preserve">Writing concisely isn’t an easy task, but a new feature called Editor in Word can </w:t>
          </w:r>
          <w:r w:rsidRPr="000342D8">
            <w:t>help. You can access Editor directly from your Ribbon. Editor is free to use, but if you’re a Microsoft 365 subscriber, you’ll actually unlock intelligent tools that will scan your writing for advanced grammar and style refinements—conciseness being one of them.</w:t>
          </w:r>
        </w:p>
      </w:docPartBody>
    </w:docPart>
    <w:docPart>
      <w:docPartPr>
        <w:name w:val="3A406704BF7B4CEF9763A8A3FB9C91F3"/>
        <w:category>
          <w:name w:val="General"/>
          <w:gallery w:val="placeholder"/>
        </w:category>
        <w:types>
          <w:type w:val="bbPlcHdr"/>
        </w:types>
        <w:behaviors>
          <w:behavior w:val="content"/>
        </w:behaviors>
        <w:guid w:val="{F26D9DD0-0111-4434-A6F9-77F553A2AFA6}"/>
      </w:docPartPr>
      <w:docPartBody>
        <w:p w:rsidR="00000000" w:rsidRDefault="00000000">
          <w:pPr>
            <w:pStyle w:val="3A406704BF7B4CEF9763A8A3FB9C91F3"/>
          </w:pPr>
          <w:r w:rsidRPr="000342D8">
            <w:t>20</w:t>
          </w:r>
          <w:r>
            <w:t>XX</w:t>
          </w:r>
          <w:r w:rsidRPr="000342D8">
            <w:t xml:space="preserve"> </w:t>
          </w:r>
          <w:r>
            <w:t>–</w:t>
          </w:r>
          <w:r w:rsidRPr="000342D8">
            <w:t xml:space="preserve"> 20</w:t>
          </w:r>
          <w:r>
            <w:t>XX</w:t>
          </w:r>
        </w:p>
      </w:docPartBody>
    </w:docPart>
    <w:docPart>
      <w:docPartPr>
        <w:name w:val="FFB2AFB133EA40DDBCC540F79E117979"/>
        <w:category>
          <w:name w:val="General"/>
          <w:gallery w:val="placeholder"/>
        </w:category>
        <w:types>
          <w:type w:val="bbPlcHdr"/>
        </w:types>
        <w:behaviors>
          <w:behavior w:val="content"/>
        </w:behaviors>
        <w:guid w:val="{55C191D9-C5B7-424C-9F02-86584B117142}"/>
      </w:docPartPr>
      <w:docPartBody>
        <w:p w:rsidR="00000000" w:rsidRDefault="00000000">
          <w:pPr>
            <w:pStyle w:val="FFB2AFB133EA40DDBCC540F79E117979"/>
          </w:pPr>
          <w:r w:rsidRPr="000342D8">
            <w:rPr>
              <w:rStyle w:val="Greentext"/>
            </w:rPr>
            <w:t>Senior Designer</w:t>
          </w:r>
        </w:p>
      </w:docPartBody>
    </w:docPart>
    <w:docPart>
      <w:docPartPr>
        <w:name w:val="0D5033BC35124CE5BB4191443F33CF97"/>
        <w:category>
          <w:name w:val="General"/>
          <w:gallery w:val="placeholder"/>
        </w:category>
        <w:types>
          <w:type w:val="bbPlcHdr"/>
        </w:types>
        <w:behaviors>
          <w:behavior w:val="content"/>
        </w:behaviors>
        <w:guid w:val="{965E03CB-E26B-445D-B3D7-C74931D96DAC}"/>
      </w:docPartPr>
      <w:docPartBody>
        <w:p w:rsidR="00000000" w:rsidRDefault="00000000">
          <w:pPr>
            <w:pStyle w:val="0D5033BC35124CE5BB4191443F33CF97"/>
          </w:pPr>
          <w:r w:rsidRPr="00DE07DD">
            <w:t>Nod Publishing</w:t>
          </w:r>
        </w:p>
      </w:docPartBody>
    </w:docPart>
    <w:docPart>
      <w:docPartPr>
        <w:name w:val="2FB4F6A9ED5142ED8E1EA130081E71C7"/>
        <w:category>
          <w:name w:val="General"/>
          <w:gallery w:val="placeholder"/>
        </w:category>
        <w:types>
          <w:type w:val="bbPlcHdr"/>
        </w:types>
        <w:behaviors>
          <w:behavior w:val="content"/>
        </w:behaviors>
        <w:guid w:val="{635DB351-DA28-47E3-8F3A-2872355239CA}"/>
      </w:docPartPr>
      <w:docPartBody>
        <w:p w:rsidR="00000000" w:rsidRDefault="00000000">
          <w:pPr>
            <w:pStyle w:val="2FB4F6A9ED5142ED8E1EA130081E71C7"/>
          </w:pPr>
          <w:r>
            <w:t>To start your resume, summarize your key responsibilities, accomplishments, and experience. Where appropriate, use the language and words you find in the specific job description and target 3-5 key areas.</w:t>
          </w:r>
          <w:r>
            <w:br/>
          </w:r>
          <w:r>
            <w:br/>
            <w:t>For example, if you're a quick learner, then maybe you can write something like "motivated</w:t>
          </w:r>
          <w:r>
            <w:t xml:space="preserve"> to quickly resolve challenges.</w:t>
          </w:r>
        </w:p>
      </w:docPartBody>
    </w:docPart>
    <w:docPart>
      <w:docPartPr>
        <w:name w:val="1460E1CD97974AFCB6D3E14FDC163E5F"/>
        <w:category>
          <w:name w:val="General"/>
          <w:gallery w:val="placeholder"/>
        </w:category>
        <w:types>
          <w:type w:val="bbPlcHdr"/>
        </w:types>
        <w:behaviors>
          <w:behavior w:val="content"/>
        </w:behaviors>
        <w:guid w:val="{0F1C3470-A813-4704-9AD2-FEC0629E5AA9}"/>
      </w:docPartPr>
      <w:docPartBody>
        <w:p w:rsidR="00000000" w:rsidRDefault="00000000">
          <w:pPr>
            <w:pStyle w:val="1460E1CD97974AFCB6D3E14FDC163E5F"/>
          </w:pPr>
          <w:r w:rsidRPr="000342D8">
            <w:t>20</w:t>
          </w:r>
          <w:r>
            <w:t>XX</w:t>
          </w:r>
          <w:r w:rsidRPr="000342D8">
            <w:t xml:space="preserve"> </w:t>
          </w:r>
          <w:r>
            <w:t>–</w:t>
          </w:r>
          <w:r w:rsidRPr="000342D8">
            <w:t xml:space="preserve"> 20</w:t>
          </w:r>
          <w:r>
            <w:t>XX</w:t>
          </w:r>
        </w:p>
      </w:docPartBody>
    </w:docPart>
    <w:docPart>
      <w:docPartPr>
        <w:name w:val="F626F5AAB83A4A7B9E76B211D75B239A"/>
        <w:category>
          <w:name w:val="General"/>
          <w:gallery w:val="placeholder"/>
        </w:category>
        <w:types>
          <w:type w:val="bbPlcHdr"/>
        </w:types>
        <w:behaviors>
          <w:behavior w:val="content"/>
        </w:behaviors>
        <w:guid w:val="{D663DF9C-2C3A-478A-870D-F47DBA883008}"/>
      </w:docPartPr>
      <w:docPartBody>
        <w:p w:rsidR="00000000" w:rsidRDefault="00000000">
          <w:pPr>
            <w:pStyle w:val="F626F5AAB83A4A7B9E76B211D75B239A"/>
          </w:pPr>
          <w:r w:rsidRPr="000342D8">
            <w:rPr>
              <w:rStyle w:val="Greentext"/>
            </w:rPr>
            <w:t>Designer</w:t>
          </w:r>
        </w:p>
      </w:docPartBody>
    </w:docPart>
    <w:docPart>
      <w:docPartPr>
        <w:name w:val="4FC351192DA04389A6AF72A1784EE71F"/>
        <w:category>
          <w:name w:val="General"/>
          <w:gallery w:val="placeholder"/>
        </w:category>
        <w:types>
          <w:type w:val="bbPlcHdr"/>
        </w:types>
        <w:behaviors>
          <w:behavior w:val="content"/>
        </w:behaviors>
        <w:guid w:val="{022CDCA5-B863-4AEB-AB4E-A77488F45499}"/>
      </w:docPartPr>
      <w:docPartBody>
        <w:p w:rsidR="00000000" w:rsidRDefault="00000000">
          <w:pPr>
            <w:pStyle w:val="4FC351192DA04389A6AF72A1784EE71F"/>
          </w:pPr>
          <w:r w:rsidRPr="00DE07DD">
            <w:t>Adatum Corporation</w:t>
          </w:r>
        </w:p>
      </w:docPartBody>
    </w:docPart>
    <w:docPart>
      <w:docPartPr>
        <w:name w:val="CD0E8598993341608250BE93CD39B655"/>
        <w:category>
          <w:name w:val="General"/>
          <w:gallery w:val="placeholder"/>
        </w:category>
        <w:types>
          <w:type w:val="bbPlcHdr"/>
        </w:types>
        <w:behaviors>
          <w:behavior w:val="content"/>
        </w:behaviors>
        <w:guid w:val="{2A4AA276-1DC3-4A8F-8B95-963F91D1E9D8}"/>
      </w:docPartPr>
      <w:docPartBody>
        <w:p w:rsidR="00000000" w:rsidRDefault="00000000">
          <w:pPr>
            <w:pStyle w:val="CD0E8598993341608250BE93CD39B655"/>
          </w:pPr>
          <w:r w:rsidRPr="000342D8">
            <w:t xml:space="preserve">You don’t need to use big or fancy words to make your resume sound </w:t>
          </w:r>
          <w:r w:rsidRPr="000342D8">
            <w:t>professional. Editor will check for unnecessary buzzwords, vague descriptions, or wordy sentences. Once Editor is done, you can scroll through your writing and look for highlighted items that you can easily change in an effort to make your writing clear</w:t>
          </w:r>
          <w:r>
            <w:t>er</w:t>
          </w:r>
          <w:r w:rsidRPr="000342D8">
            <w:t xml:space="preserve"> and </w:t>
          </w:r>
          <w:r>
            <w:t xml:space="preserve">more </w:t>
          </w:r>
          <w:r w:rsidRPr="000342D8">
            <w:t>concise.</w:t>
          </w:r>
        </w:p>
      </w:docPartBody>
    </w:docPart>
    <w:docPart>
      <w:docPartPr>
        <w:name w:val="74784E1AF5C142E7A155D580AAA2FFD4"/>
        <w:category>
          <w:name w:val="General"/>
          <w:gallery w:val="placeholder"/>
        </w:category>
        <w:types>
          <w:type w:val="bbPlcHdr"/>
        </w:types>
        <w:behaviors>
          <w:behavior w:val="content"/>
        </w:behaviors>
        <w:guid w:val="{A2DF00FB-A73A-445A-BCF3-81E5D944BDAE}"/>
      </w:docPartPr>
      <w:docPartBody>
        <w:p w:rsidR="00000000" w:rsidRDefault="00000000">
          <w:pPr>
            <w:pStyle w:val="74784E1AF5C142E7A155D580AAA2FFD4"/>
          </w:pPr>
          <w:r w:rsidRPr="000342D8">
            <w:t>September 20</w:t>
          </w:r>
          <w:r>
            <w:t>XX</w:t>
          </w:r>
          <w:r w:rsidRPr="000342D8">
            <w:t xml:space="preserve"> - June 20</w:t>
          </w:r>
          <w:r>
            <w:t>XX</w:t>
          </w:r>
        </w:p>
      </w:docPartBody>
    </w:docPart>
    <w:docPart>
      <w:docPartPr>
        <w:name w:val="5F5EBA1281C349C7B0C684C272CFF633"/>
        <w:category>
          <w:name w:val="General"/>
          <w:gallery w:val="placeholder"/>
        </w:category>
        <w:types>
          <w:type w:val="bbPlcHdr"/>
        </w:types>
        <w:behaviors>
          <w:behavior w:val="content"/>
        </w:behaviors>
        <w:guid w:val="{280E1D3A-C3D0-439F-BFB4-840F02CFE727}"/>
      </w:docPartPr>
      <w:docPartBody>
        <w:p w:rsidR="00000000" w:rsidRDefault="00000000">
          <w:pPr>
            <w:pStyle w:val="5F5EBA1281C349C7B0C684C272CFF633"/>
          </w:pPr>
          <w:r w:rsidRPr="000342D8">
            <w:rPr>
              <w:rStyle w:val="Greentext"/>
            </w:rPr>
            <w:t xml:space="preserve">B.A. in Art &amp; </w:t>
          </w:r>
          <w:r>
            <w:rPr>
              <w:rStyle w:val="Greentext"/>
            </w:rPr>
            <w:t>D</w:t>
          </w:r>
          <w:r w:rsidRPr="000342D8">
            <w:rPr>
              <w:rStyle w:val="Greentext"/>
            </w:rPr>
            <w:t>esign</w:t>
          </w:r>
        </w:p>
      </w:docPartBody>
    </w:docPart>
    <w:docPart>
      <w:docPartPr>
        <w:name w:val="5E9FC27C54EC4A41BEA7394C2C90CFD4"/>
        <w:category>
          <w:name w:val="General"/>
          <w:gallery w:val="placeholder"/>
        </w:category>
        <w:types>
          <w:type w:val="bbPlcHdr"/>
        </w:types>
        <w:behaviors>
          <w:behavior w:val="content"/>
        </w:behaviors>
        <w:guid w:val="{3E6A63BD-229B-4627-BB14-0B12572455B1}"/>
      </w:docPartPr>
      <w:docPartBody>
        <w:p w:rsidR="00000000" w:rsidRDefault="00000000">
          <w:pPr>
            <w:pStyle w:val="5E9FC27C54EC4A41BEA7394C2C90CFD4"/>
          </w:pPr>
          <w:r>
            <w:t>Jasper</w:t>
          </w:r>
          <w:r w:rsidRPr="000342D8">
            <w:t xml:space="preserve"> University</w:t>
          </w:r>
        </w:p>
      </w:docPartBody>
    </w:docPart>
    <w:docPart>
      <w:docPartPr>
        <w:name w:val="39C5D12B87764C039E689F999AC15A09"/>
        <w:category>
          <w:name w:val="General"/>
          <w:gallery w:val="placeholder"/>
        </w:category>
        <w:types>
          <w:type w:val="bbPlcHdr"/>
        </w:types>
        <w:behaviors>
          <w:behavior w:val="content"/>
        </w:behaviors>
        <w:guid w:val="{C5AD6F65-23F2-4524-9471-302C8DF9840B}"/>
      </w:docPartPr>
      <w:docPartBody>
        <w:p w:rsidR="00000000" w:rsidRDefault="00000000">
          <w:pPr>
            <w:pStyle w:val="39C5D12B87764C039E689F999AC15A09"/>
          </w:pPr>
          <w:r>
            <w:t>Creativity</w:t>
          </w:r>
        </w:p>
      </w:docPartBody>
    </w:docPart>
    <w:docPart>
      <w:docPartPr>
        <w:name w:val="BECABF9C405742758419B47150EC9CCE"/>
        <w:category>
          <w:name w:val="General"/>
          <w:gallery w:val="placeholder"/>
        </w:category>
        <w:types>
          <w:type w:val="bbPlcHdr"/>
        </w:types>
        <w:behaviors>
          <w:behavior w:val="content"/>
        </w:behaviors>
        <w:guid w:val="{A790C3F5-A382-489C-9316-13FD87B7487E}"/>
      </w:docPartPr>
      <w:docPartBody>
        <w:p w:rsidR="00000000" w:rsidRDefault="00000000">
          <w:pPr>
            <w:pStyle w:val="BECABF9C405742758419B47150EC9CCE"/>
          </w:pPr>
          <w:r>
            <w:t>Leadership</w:t>
          </w:r>
        </w:p>
      </w:docPartBody>
    </w:docPart>
    <w:docPart>
      <w:docPartPr>
        <w:name w:val="6F1DFCA7ACE249F294D531B03A53CE1D"/>
        <w:category>
          <w:name w:val="General"/>
          <w:gallery w:val="placeholder"/>
        </w:category>
        <w:types>
          <w:type w:val="bbPlcHdr"/>
        </w:types>
        <w:behaviors>
          <w:behavior w:val="content"/>
        </w:behaviors>
        <w:guid w:val="{F5750985-B47A-4A57-A11E-DF63D45F83AF}"/>
      </w:docPartPr>
      <w:docPartBody>
        <w:p w:rsidR="00000000" w:rsidRDefault="00000000">
          <w:pPr>
            <w:pStyle w:val="6F1DFCA7ACE249F294D531B03A53CE1D"/>
          </w:pPr>
          <w:r>
            <w:t>Organization</w:t>
          </w:r>
        </w:p>
      </w:docPartBody>
    </w:docPart>
    <w:docPart>
      <w:docPartPr>
        <w:name w:val="EF88381D38484D328FEC52F74F36DA5D"/>
        <w:category>
          <w:name w:val="General"/>
          <w:gallery w:val="placeholder"/>
        </w:category>
        <w:types>
          <w:type w:val="bbPlcHdr"/>
        </w:types>
        <w:behaviors>
          <w:behavior w:val="content"/>
        </w:behaviors>
        <w:guid w:val="{B726994B-FCEA-4DED-9A8D-282D9D160776}"/>
      </w:docPartPr>
      <w:docPartBody>
        <w:p w:rsidR="00000000" w:rsidRDefault="00000000">
          <w:pPr>
            <w:pStyle w:val="EF88381D38484D328FEC52F74F36DA5D"/>
          </w:pPr>
          <w:r>
            <w:t>Problem solving</w:t>
          </w:r>
        </w:p>
      </w:docPartBody>
    </w:docPart>
    <w:docPart>
      <w:docPartPr>
        <w:name w:val="A009445BB90543E5A05FBA64AECCDF51"/>
        <w:category>
          <w:name w:val="General"/>
          <w:gallery w:val="placeholder"/>
        </w:category>
        <w:types>
          <w:type w:val="bbPlcHdr"/>
        </w:types>
        <w:behaviors>
          <w:behavior w:val="content"/>
        </w:behaviors>
        <w:guid w:val="{363DBE87-B946-480B-8098-6ADA4D108CEA}"/>
      </w:docPartPr>
      <w:docPartBody>
        <w:p w:rsidR="00000000" w:rsidRDefault="00000000">
          <w:pPr>
            <w:pStyle w:val="A009445BB90543E5A05FBA64AECCDF51"/>
          </w:pPr>
          <w:r>
            <w:t>Teamwork</w:t>
          </w:r>
        </w:p>
      </w:docPartBody>
    </w:docPart>
    <w:docPart>
      <w:docPartPr>
        <w:name w:val="AFEC0170F7B2430D800FD35F6ADF0F1A"/>
        <w:category>
          <w:name w:val="General"/>
          <w:gallery w:val="placeholder"/>
        </w:category>
        <w:types>
          <w:type w:val="bbPlcHdr"/>
        </w:types>
        <w:behaviors>
          <w:behavior w:val="content"/>
        </w:behaviors>
        <w:guid w:val="{834DB17B-9406-4A84-8722-4791F3F26ECD}"/>
      </w:docPartPr>
      <w:docPartBody>
        <w:p w:rsidR="00000000" w:rsidRDefault="00000000">
          <w:pPr>
            <w:pStyle w:val="AFEC0170F7B2430D800FD35F6ADF0F1A"/>
          </w:pPr>
          <w:r w:rsidRPr="00D322E1">
            <w:rPr>
              <w:rStyle w:val="Magentatext"/>
            </w:rPr>
            <w:t>4567 Main Street</w:t>
          </w:r>
        </w:p>
      </w:docPartBody>
    </w:docPart>
    <w:docPart>
      <w:docPartPr>
        <w:name w:val="045EE66CB520491A893AC918A990E736"/>
        <w:category>
          <w:name w:val="General"/>
          <w:gallery w:val="placeholder"/>
        </w:category>
        <w:types>
          <w:type w:val="bbPlcHdr"/>
        </w:types>
        <w:behaviors>
          <w:behavior w:val="content"/>
        </w:behaviors>
        <w:guid w:val="{C649DDEA-FB55-4DD4-9DB8-8283F29DC003}"/>
      </w:docPartPr>
      <w:docPartBody>
        <w:p w:rsidR="00000000" w:rsidRDefault="00000000">
          <w:pPr>
            <w:pStyle w:val="045EE66CB520491A893AC918A990E736"/>
          </w:pPr>
          <w:r w:rsidRPr="00D322E1">
            <w:rPr>
              <w:rStyle w:val="Magentatext"/>
            </w:rPr>
            <w:t>City, State 98052</w:t>
          </w:r>
        </w:p>
      </w:docPartBody>
    </w:docPart>
    <w:docPart>
      <w:docPartPr>
        <w:name w:val="9D4C2E09CD9048F38A1149AE5E93122A"/>
        <w:category>
          <w:name w:val="General"/>
          <w:gallery w:val="placeholder"/>
        </w:category>
        <w:types>
          <w:type w:val="bbPlcHdr"/>
        </w:types>
        <w:behaviors>
          <w:behavior w:val="content"/>
        </w:behaviors>
        <w:guid w:val="{26B16666-CA26-4935-882E-EB805C31AB3A}"/>
      </w:docPartPr>
      <w:docPartBody>
        <w:p w:rsidR="00000000" w:rsidRDefault="00000000">
          <w:pPr>
            <w:pStyle w:val="9D4C2E09CD9048F38A1149AE5E93122A"/>
          </w:pPr>
          <w:r w:rsidRPr="00D322E1">
            <w:rPr>
              <w:rStyle w:val="Magentatext"/>
            </w:rPr>
            <w:t>(718) 555–0100</w:t>
          </w:r>
        </w:p>
      </w:docPartBody>
    </w:docPart>
    <w:docPart>
      <w:docPartPr>
        <w:name w:val="214F8C07261245DFB8506D6B24C1B6AE"/>
        <w:category>
          <w:name w:val="General"/>
          <w:gallery w:val="placeholder"/>
        </w:category>
        <w:types>
          <w:type w:val="bbPlcHdr"/>
        </w:types>
        <w:behaviors>
          <w:behavior w:val="content"/>
        </w:behaviors>
        <w:guid w:val="{B0DA5287-1C45-4ECB-9281-DBA77CCDF1E5}"/>
      </w:docPartPr>
      <w:docPartBody>
        <w:p w:rsidR="00000000" w:rsidRDefault="00000000">
          <w:pPr>
            <w:pStyle w:val="214F8C07261245DFB8506D6B24C1B6AE"/>
          </w:pPr>
          <w:r w:rsidRPr="00D322E1">
            <w:rPr>
              <w:rStyle w:val="Magentatext"/>
            </w:rPr>
            <w:t>yuuri@example.com</w:t>
          </w:r>
        </w:p>
      </w:docPartBody>
    </w:docPart>
    <w:docPart>
      <w:docPartPr>
        <w:name w:val="A28D6E20D4BB4C84A92359FF34F86F1C"/>
        <w:category>
          <w:name w:val="General"/>
          <w:gallery w:val="placeholder"/>
        </w:category>
        <w:types>
          <w:type w:val="bbPlcHdr"/>
        </w:types>
        <w:behaviors>
          <w:behavior w:val="content"/>
        </w:behaviors>
        <w:guid w:val="{278017B2-5C50-4007-AD54-594B4903E069}"/>
      </w:docPartPr>
      <w:docPartBody>
        <w:p w:rsidR="00000000" w:rsidRDefault="00000000">
          <w:pPr>
            <w:pStyle w:val="A28D6E20D4BB4C84A92359FF34F86F1C"/>
          </w:pPr>
          <w:r w:rsidRPr="000342D8">
            <w:t>Yuuri Tanaka</w:t>
          </w:r>
        </w:p>
      </w:docPartBody>
    </w:docPart>
    <w:docPart>
      <w:docPartPr>
        <w:name w:val="73E8164FA6854F44B542162642587A5E"/>
        <w:category>
          <w:name w:val="General"/>
          <w:gallery w:val="placeholder"/>
        </w:category>
        <w:types>
          <w:type w:val="bbPlcHdr"/>
        </w:types>
        <w:behaviors>
          <w:behavior w:val="content"/>
        </w:behaviors>
        <w:guid w:val="{76FA0226-F1E8-4B73-8828-BC15C7B57BD0}"/>
      </w:docPartPr>
      <w:docPartBody>
        <w:p w:rsidR="00000000" w:rsidRPr="00D322E1" w:rsidRDefault="00000000" w:rsidP="00D322E1">
          <w:pPr>
            <w:pStyle w:val="Objective"/>
            <w:rPr>
              <w:rStyle w:val="Magentatext"/>
            </w:rPr>
          </w:pPr>
          <w:r w:rsidRPr="00D322E1">
            <w:rPr>
              <w:rStyle w:val="Magentatext"/>
            </w:rPr>
            <w:t xml:space="preserve">A resume is a document that sums up your qualifications for the job that you're applying for. Studies say that the average recruiter scans a resume every six seconds—so it’s critical for your resume to be </w:t>
          </w:r>
          <w:r w:rsidRPr="00D322E1">
            <w:rPr>
              <w:rStyle w:val="Magentatext"/>
            </w:rPr>
            <w:t>clear, concise, and easy to read. You don’t want the recruiter to read your resume repeatedly or find it boring. First impressions matter.</w:t>
          </w:r>
        </w:p>
        <w:p w:rsidR="00000000" w:rsidRDefault="00000000">
          <w:pPr>
            <w:pStyle w:val="73E8164FA6854F44B542162642587A5E"/>
          </w:pPr>
          <w:r w:rsidRPr="00D322E1">
            <w:rPr>
              <w:rStyle w:val="Magentatext"/>
            </w:rPr>
            <w:t>State your career goals and show how they align with the job description you’re targeting. Be brief and keep it from sounding generic. Be yourself.</w:t>
          </w:r>
        </w:p>
      </w:docPartBody>
    </w:docPart>
    <w:docPart>
      <w:docPartPr>
        <w:name w:val="805776BB557A4BF2B93CD4ED277B3DED"/>
        <w:category>
          <w:name w:val="General"/>
          <w:gallery w:val="placeholder"/>
        </w:category>
        <w:types>
          <w:type w:val="bbPlcHdr"/>
        </w:types>
        <w:behaviors>
          <w:behavior w:val="content"/>
        </w:behaviors>
        <w:guid w:val="{60826EC8-AAE5-46F0-A9AD-CB4DCB8CAA3B}"/>
      </w:docPartPr>
      <w:docPartBody>
        <w:p w:rsidR="00000000" w:rsidRDefault="00000000">
          <w:pPr>
            <w:pStyle w:val="805776BB557A4BF2B93CD4ED277B3DED"/>
          </w:pPr>
          <w:r w:rsidRPr="000342D8">
            <w:t>20</w:t>
          </w:r>
          <w:r>
            <w:t>XX</w:t>
          </w:r>
          <w:r w:rsidRPr="000342D8">
            <w:t xml:space="preserve"> </w:t>
          </w:r>
          <w:r>
            <w:t>–</w:t>
          </w:r>
          <w:r w:rsidRPr="000342D8">
            <w:t xml:space="preserve"> 20</w:t>
          </w:r>
          <w:r>
            <w:t>XX</w:t>
          </w:r>
        </w:p>
      </w:docPartBody>
    </w:docPart>
    <w:docPart>
      <w:docPartPr>
        <w:name w:val="5B2B67A499054D36A9D34B91EE43DDC4"/>
        <w:category>
          <w:name w:val="General"/>
          <w:gallery w:val="placeholder"/>
        </w:category>
        <w:types>
          <w:type w:val="bbPlcHdr"/>
        </w:types>
        <w:behaviors>
          <w:behavior w:val="content"/>
        </w:behaviors>
        <w:guid w:val="{B42C3CB3-D27A-4AF3-AF41-F804EE176B66}"/>
      </w:docPartPr>
      <w:docPartBody>
        <w:p w:rsidR="00000000" w:rsidRDefault="00000000">
          <w:pPr>
            <w:pStyle w:val="5B2B67A499054D36A9D34B91EE43DDC4"/>
          </w:pPr>
          <w:r w:rsidRPr="00D322E1">
            <w:rPr>
              <w:rStyle w:val="Magentatext"/>
            </w:rPr>
            <w:t>Design Director</w:t>
          </w:r>
        </w:p>
      </w:docPartBody>
    </w:docPart>
    <w:docPart>
      <w:docPartPr>
        <w:name w:val="5E8124508F57438495B6661ACF53D11C"/>
        <w:category>
          <w:name w:val="General"/>
          <w:gallery w:val="placeholder"/>
        </w:category>
        <w:types>
          <w:type w:val="bbPlcHdr"/>
        </w:types>
        <w:behaviors>
          <w:behavior w:val="content"/>
        </w:behaviors>
        <w:guid w:val="{906B3F4E-564B-4596-B426-1E7788FFECD5}"/>
      </w:docPartPr>
      <w:docPartBody>
        <w:p w:rsidR="00000000" w:rsidRDefault="00000000">
          <w:pPr>
            <w:pStyle w:val="5E8124508F57438495B6661ACF53D11C"/>
          </w:pPr>
          <w:r w:rsidRPr="00DE07DD">
            <w:t>First Up Consultants</w:t>
          </w:r>
        </w:p>
      </w:docPartBody>
    </w:docPart>
    <w:docPart>
      <w:docPartPr>
        <w:name w:val="1F86EABC1B30453FB06676D7774D25C8"/>
        <w:category>
          <w:name w:val="General"/>
          <w:gallery w:val="placeholder"/>
        </w:category>
        <w:types>
          <w:type w:val="bbPlcHdr"/>
        </w:types>
        <w:behaviors>
          <w:behavior w:val="content"/>
        </w:behaviors>
        <w:guid w:val="{E444CE72-EAA0-41AC-9531-F20C26315D8D}"/>
      </w:docPartPr>
      <w:docPartBody>
        <w:p w:rsidR="00000000" w:rsidRDefault="00000000">
          <w:pPr>
            <w:pStyle w:val="1F86EABC1B30453FB06676D7774D25C8"/>
          </w:pPr>
          <w:r w:rsidRPr="000342D8">
            <w:t>Writing concisely isn’t an easy task, but a new feature called Editor in Word can help. You can access Editor directly from your Ribbon. Editor is free to use, but if you’re a Microsoft 365 subscriber, you’ll actually unlock intelligent tools that will scan your writing for advanced grammar and style refinements—conciseness being one of them.</w:t>
          </w:r>
        </w:p>
      </w:docPartBody>
    </w:docPart>
    <w:docPart>
      <w:docPartPr>
        <w:name w:val="FDCA986C0C3549CB834011559317B1D8"/>
        <w:category>
          <w:name w:val="General"/>
          <w:gallery w:val="placeholder"/>
        </w:category>
        <w:types>
          <w:type w:val="bbPlcHdr"/>
        </w:types>
        <w:behaviors>
          <w:behavior w:val="content"/>
        </w:behaviors>
        <w:guid w:val="{A6580302-85E2-4215-91A6-08491535DCAA}"/>
      </w:docPartPr>
      <w:docPartBody>
        <w:p w:rsidR="00000000" w:rsidRDefault="00000000">
          <w:pPr>
            <w:pStyle w:val="FDCA986C0C3549CB834011559317B1D8"/>
          </w:pPr>
          <w:r w:rsidRPr="000342D8">
            <w:t>20</w:t>
          </w:r>
          <w:r>
            <w:t>XX</w:t>
          </w:r>
          <w:r w:rsidRPr="000342D8">
            <w:t xml:space="preserve"> </w:t>
          </w:r>
          <w:r>
            <w:t>–</w:t>
          </w:r>
          <w:r w:rsidRPr="000342D8">
            <w:t xml:space="preserve"> 20</w:t>
          </w:r>
          <w:r>
            <w:t>XX</w:t>
          </w:r>
        </w:p>
      </w:docPartBody>
    </w:docPart>
    <w:docPart>
      <w:docPartPr>
        <w:name w:val="769F11D6D54B4A71B0D8525FB9B1F649"/>
        <w:category>
          <w:name w:val="General"/>
          <w:gallery w:val="placeholder"/>
        </w:category>
        <w:types>
          <w:type w:val="bbPlcHdr"/>
        </w:types>
        <w:behaviors>
          <w:behavior w:val="content"/>
        </w:behaviors>
        <w:guid w:val="{48533D2E-6FAE-4017-9C6C-2D4F84F3E1E1}"/>
      </w:docPartPr>
      <w:docPartBody>
        <w:p w:rsidR="00000000" w:rsidRDefault="00000000">
          <w:pPr>
            <w:pStyle w:val="769F11D6D54B4A71B0D8525FB9B1F649"/>
          </w:pPr>
          <w:r w:rsidRPr="00D322E1">
            <w:rPr>
              <w:rStyle w:val="Magentatext"/>
            </w:rPr>
            <w:t>Senior Designer</w:t>
          </w:r>
        </w:p>
      </w:docPartBody>
    </w:docPart>
    <w:docPart>
      <w:docPartPr>
        <w:name w:val="3803535D88824E3F9DB62B4254BA7A6A"/>
        <w:category>
          <w:name w:val="General"/>
          <w:gallery w:val="placeholder"/>
        </w:category>
        <w:types>
          <w:type w:val="bbPlcHdr"/>
        </w:types>
        <w:behaviors>
          <w:behavior w:val="content"/>
        </w:behaviors>
        <w:guid w:val="{6049F7A6-9B35-41B0-8021-8674FAD4ED8F}"/>
      </w:docPartPr>
      <w:docPartBody>
        <w:p w:rsidR="00000000" w:rsidRDefault="00000000">
          <w:pPr>
            <w:pStyle w:val="3803535D88824E3F9DB62B4254BA7A6A"/>
          </w:pPr>
          <w:r w:rsidRPr="00DE07DD">
            <w:t>Nod Publishing</w:t>
          </w:r>
        </w:p>
      </w:docPartBody>
    </w:docPart>
    <w:docPart>
      <w:docPartPr>
        <w:name w:val="834429A26C964635BBAB67DD2EFC94D2"/>
        <w:category>
          <w:name w:val="General"/>
          <w:gallery w:val="placeholder"/>
        </w:category>
        <w:types>
          <w:type w:val="bbPlcHdr"/>
        </w:types>
        <w:behaviors>
          <w:behavior w:val="content"/>
        </w:behaviors>
        <w:guid w:val="{F490AF58-60AB-4CAD-9293-D2465067C300}"/>
      </w:docPartPr>
      <w:docPartBody>
        <w:p w:rsidR="00000000" w:rsidRDefault="00000000">
          <w:pPr>
            <w:pStyle w:val="834429A26C964635BBAB67DD2EFC94D2"/>
          </w:pPr>
          <w:r>
            <w:t xml:space="preserve">To start your </w:t>
          </w:r>
          <w:r>
            <w:t>resume, summarize your key responsibilities, accomplishments, and experience. Where appropriate, use the language and words you find in the specific job description and target 3-5 key areas.</w:t>
          </w:r>
          <w:r>
            <w:br/>
          </w:r>
          <w:r>
            <w:br/>
            <w:t>For example, if you're a quick learner, then maybe you can write something like "motivated to quickly resolve challenges.</w:t>
          </w:r>
        </w:p>
      </w:docPartBody>
    </w:docPart>
    <w:docPart>
      <w:docPartPr>
        <w:name w:val="2643D704658D4D8C9C9744B9EF2616B4"/>
        <w:category>
          <w:name w:val="General"/>
          <w:gallery w:val="placeholder"/>
        </w:category>
        <w:types>
          <w:type w:val="bbPlcHdr"/>
        </w:types>
        <w:behaviors>
          <w:behavior w:val="content"/>
        </w:behaviors>
        <w:guid w:val="{1013A455-FC73-4DA6-9139-CAD41DFF7694}"/>
      </w:docPartPr>
      <w:docPartBody>
        <w:p w:rsidR="00000000" w:rsidRDefault="00000000">
          <w:pPr>
            <w:pStyle w:val="2643D704658D4D8C9C9744B9EF2616B4"/>
          </w:pPr>
          <w:r w:rsidRPr="000342D8">
            <w:t>20</w:t>
          </w:r>
          <w:r>
            <w:t>XX</w:t>
          </w:r>
          <w:r w:rsidRPr="000342D8">
            <w:t xml:space="preserve"> </w:t>
          </w:r>
          <w:r>
            <w:t>–</w:t>
          </w:r>
          <w:r w:rsidRPr="000342D8">
            <w:t xml:space="preserve"> 20</w:t>
          </w:r>
          <w:r>
            <w:t>XX</w:t>
          </w:r>
        </w:p>
      </w:docPartBody>
    </w:docPart>
    <w:docPart>
      <w:docPartPr>
        <w:name w:val="77860D2A0F7841B992985490E7676174"/>
        <w:category>
          <w:name w:val="General"/>
          <w:gallery w:val="placeholder"/>
        </w:category>
        <w:types>
          <w:type w:val="bbPlcHdr"/>
        </w:types>
        <w:behaviors>
          <w:behavior w:val="content"/>
        </w:behaviors>
        <w:guid w:val="{1DB7C8B6-9574-4AD5-88A3-EFDBEA9515D0}"/>
      </w:docPartPr>
      <w:docPartBody>
        <w:p w:rsidR="00000000" w:rsidRDefault="00000000">
          <w:pPr>
            <w:pStyle w:val="77860D2A0F7841B992985490E7676174"/>
          </w:pPr>
          <w:r w:rsidRPr="00D322E1">
            <w:rPr>
              <w:rStyle w:val="Magentatext"/>
            </w:rPr>
            <w:t>Designer</w:t>
          </w:r>
        </w:p>
      </w:docPartBody>
    </w:docPart>
    <w:docPart>
      <w:docPartPr>
        <w:name w:val="85857B56287244D4B7921982576D5FED"/>
        <w:category>
          <w:name w:val="General"/>
          <w:gallery w:val="placeholder"/>
        </w:category>
        <w:types>
          <w:type w:val="bbPlcHdr"/>
        </w:types>
        <w:behaviors>
          <w:behavior w:val="content"/>
        </w:behaviors>
        <w:guid w:val="{6A132F0E-BE1E-42A6-AEF6-0BDC69C80FD6}"/>
      </w:docPartPr>
      <w:docPartBody>
        <w:p w:rsidR="00000000" w:rsidRDefault="00000000">
          <w:pPr>
            <w:pStyle w:val="85857B56287244D4B7921982576D5FED"/>
          </w:pPr>
          <w:r w:rsidRPr="00DE07DD">
            <w:t>Adatum Corporation</w:t>
          </w:r>
        </w:p>
      </w:docPartBody>
    </w:docPart>
    <w:docPart>
      <w:docPartPr>
        <w:name w:val="2E3C8A9ADC8F4F3F8D0068760BAA7D06"/>
        <w:category>
          <w:name w:val="General"/>
          <w:gallery w:val="placeholder"/>
        </w:category>
        <w:types>
          <w:type w:val="bbPlcHdr"/>
        </w:types>
        <w:behaviors>
          <w:behavior w:val="content"/>
        </w:behaviors>
        <w:guid w:val="{07B95E8E-2615-4B8A-A470-1E17237788C8}"/>
      </w:docPartPr>
      <w:docPartBody>
        <w:p w:rsidR="00000000" w:rsidRDefault="00000000">
          <w:pPr>
            <w:pStyle w:val="2E3C8A9ADC8F4F3F8D0068760BAA7D06"/>
          </w:pPr>
          <w:r w:rsidRPr="000342D8">
            <w:t xml:space="preserve">You don’t need to use big or fancy words to make your resume sound professional. Editor will check for unnecessary buzzwords, vague descriptions, or wordy sentences. Once Editor is done, you can scroll through your writing and look for highlighted items that you can easily change in an effort to make your writing </w:t>
          </w:r>
          <w:r w:rsidRPr="00DE07DD">
            <w:t>clearer and more concise.</w:t>
          </w:r>
        </w:p>
      </w:docPartBody>
    </w:docPart>
    <w:docPart>
      <w:docPartPr>
        <w:name w:val="886B37FFACC340A78B9C6222B20FCCCA"/>
        <w:category>
          <w:name w:val="General"/>
          <w:gallery w:val="placeholder"/>
        </w:category>
        <w:types>
          <w:type w:val="bbPlcHdr"/>
        </w:types>
        <w:behaviors>
          <w:behavior w:val="content"/>
        </w:behaviors>
        <w:guid w:val="{CA0D584E-3ED1-40E9-923E-189085C3D4F8}"/>
      </w:docPartPr>
      <w:docPartBody>
        <w:p w:rsidR="00000000" w:rsidRDefault="00000000">
          <w:pPr>
            <w:pStyle w:val="886B37FFACC340A78B9C6222B20FCCCA"/>
          </w:pPr>
          <w:r w:rsidRPr="000342D8">
            <w:t>September 20</w:t>
          </w:r>
          <w:r>
            <w:t>XX</w:t>
          </w:r>
          <w:r w:rsidRPr="000342D8">
            <w:t xml:space="preserve"> - June 20</w:t>
          </w:r>
          <w:r>
            <w:t>XX</w:t>
          </w:r>
        </w:p>
      </w:docPartBody>
    </w:docPart>
    <w:docPart>
      <w:docPartPr>
        <w:name w:val="30F123B879A1460D8D1514B4DB7DEE5C"/>
        <w:category>
          <w:name w:val="General"/>
          <w:gallery w:val="placeholder"/>
        </w:category>
        <w:types>
          <w:type w:val="bbPlcHdr"/>
        </w:types>
        <w:behaviors>
          <w:behavior w:val="content"/>
        </w:behaviors>
        <w:guid w:val="{2FBFDFAF-7E82-4414-A739-CDC0AEF72990}"/>
      </w:docPartPr>
      <w:docPartBody>
        <w:p w:rsidR="00000000" w:rsidRDefault="00000000">
          <w:pPr>
            <w:pStyle w:val="30F123B879A1460D8D1514B4DB7DEE5C"/>
          </w:pPr>
          <w:r w:rsidRPr="00D322E1">
            <w:rPr>
              <w:rStyle w:val="Magentatext"/>
            </w:rPr>
            <w:t>B.A. in Art &amp; Design</w:t>
          </w:r>
        </w:p>
      </w:docPartBody>
    </w:docPart>
    <w:docPart>
      <w:docPartPr>
        <w:name w:val="0AE44A8C95604256983C02BA3E481BB3"/>
        <w:category>
          <w:name w:val="General"/>
          <w:gallery w:val="placeholder"/>
        </w:category>
        <w:types>
          <w:type w:val="bbPlcHdr"/>
        </w:types>
        <w:behaviors>
          <w:behavior w:val="content"/>
        </w:behaviors>
        <w:guid w:val="{59BE04F2-74E2-4EBE-A8BB-BEDC8987D4A8}"/>
      </w:docPartPr>
      <w:docPartBody>
        <w:p w:rsidR="00000000" w:rsidRDefault="00000000">
          <w:pPr>
            <w:pStyle w:val="0AE44A8C95604256983C02BA3E481BB3"/>
          </w:pPr>
          <w:r>
            <w:t>Jasper</w:t>
          </w:r>
          <w:r w:rsidRPr="000342D8">
            <w:t xml:space="preserve"> University</w:t>
          </w:r>
        </w:p>
      </w:docPartBody>
    </w:docPart>
    <w:docPart>
      <w:docPartPr>
        <w:name w:val="B0AEB698239B4F90B902A36B0A097DA4"/>
        <w:category>
          <w:name w:val="General"/>
          <w:gallery w:val="placeholder"/>
        </w:category>
        <w:types>
          <w:type w:val="bbPlcHdr"/>
        </w:types>
        <w:behaviors>
          <w:behavior w:val="content"/>
        </w:behaviors>
        <w:guid w:val="{985E7FF4-90F7-4B11-94D8-3D4333D01D5A}"/>
      </w:docPartPr>
      <w:docPartBody>
        <w:p w:rsidR="00000000" w:rsidRDefault="00000000">
          <w:pPr>
            <w:pStyle w:val="B0AEB698239B4F90B902A36B0A097DA4"/>
          </w:pPr>
          <w:r>
            <w:t>Creativity</w:t>
          </w:r>
        </w:p>
      </w:docPartBody>
    </w:docPart>
    <w:docPart>
      <w:docPartPr>
        <w:name w:val="C18C83920B974FFFA91085108F7D6936"/>
        <w:category>
          <w:name w:val="General"/>
          <w:gallery w:val="placeholder"/>
        </w:category>
        <w:types>
          <w:type w:val="bbPlcHdr"/>
        </w:types>
        <w:behaviors>
          <w:behavior w:val="content"/>
        </w:behaviors>
        <w:guid w:val="{7F54742D-C2D8-4419-8769-2A69725658E0}"/>
      </w:docPartPr>
      <w:docPartBody>
        <w:p w:rsidR="00000000" w:rsidRDefault="00000000">
          <w:pPr>
            <w:pStyle w:val="C18C83920B974FFFA91085108F7D6936"/>
          </w:pPr>
          <w:r>
            <w:t>Leadership</w:t>
          </w:r>
        </w:p>
      </w:docPartBody>
    </w:docPart>
    <w:docPart>
      <w:docPartPr>
        <w:name w:val="5FF27B1FD46D41B0BADA8DA8EBE25F5B"/>
        <w:category>
          <w:name w:val="General"/>
          <w:gallery w:val="placeholder"/>
        </w:category>
        <w:types>
          <w:type w:val="bbPlcHdr"/>
        </w:types>
        <w:behaviors>
          <w:behavior w:val="content"/>
        </w:behaviors>
        <w:guid w:val="{72F52D30-31CC-4596-952E-1D3C6399B2DA}"/>
      </w:docPartPr>
      <w:docPartBody>
        <w:p w:rsidR="00000000" w:rsidRDefault="00000000">
          <w:pPr>
            <w:pStyle w:val="5FF27B1FD46D41B0BADA8DA8EBE25F5B"/>
          </w:pPr>
          <w:r>
            <w:t>Organization</w:t>
          </w:r>
        </w:p>
      </w:docPartBody>
    </w:docPart>
    <w:docPart>
      <w:docPartPr>
        <w:name w:val="917E3A40C3644D6AA1949EC7A0A74BFB"/>
        <w:category>
          <w:name w:val="General"/>
          <w:gallery w:val="placeholder"/>
        </w:category>
        <w:types>
          <w:type w:val="bbPlcHdr"/>
        </w:types>
        <w:behaviors>
          <w:behavior w:val="content"/>
        </w:behaviors>
        <w:guid w:val="{0AFE7723-5A3C-45C0-AA25-58F881A465ED}"/>
      </w:docPartPr>
      <w:docPartBody>
        <w:p w:rsidR="00000000" w:rsidRDefault="00000000">
          <w:pPr>
            <w:pStyle w:val="917E3A40C3644D6AA1949EC7A0A74BFB"/>
          </w:pPr>
          <w:r>
            <w:t>Problem solving</w:t>
          </w:r>
        </w:p>
      </w:docPartBody>
    </w:docPart>
    <w:docPart>
      <w:docPartPr>
        <w:name w:val="D61397FA38444D8E8D78A6E0F684041E"/>
        <w:category>
          <w:name w:val="General"/>
          <w:gallery w:val="placeholder"/>
        </w:category>
        <w:types>
          <w:type w:val="bbPlcHdr"/>
        </w:types>
        <w:behaviors>
          <w:behavior w:val="content"/>
        </w:behaviors>
        <w:guid w:val="{A1DB982C-4E68-43C6-B362-B14F339E865D}"/>
      </w:docPartPr>
      <w:docPartBody>
        <w:p w:rsidR="00000000" w:rsidRDefault="00000000">
          <w:pPr>
            <w:pStyle w:val="D61397FA38444D8E8D78A6E0F684041E"/>
          </w:pPr>
          <w:r>
            <w:t>Teamwork</w:t>
          </w:r>
        </w:p>
      </w:docPartBody>
    </w:docPart>
    <w:docPart>
      <w:docPartPr>
        <w:name w:val="C2BDE1E535844E099EDF288B7A9153D7"/>
        <w:category>
          <w:name w:val="General"/>
          <w:gallery w:val="placeholder"/>
        </w:category>
        <w:types>
          <w:type w:val="bbPlcHdr"/>
        </w:types>
        <w:behaviors>
          <w:behavior w:val="content"/>
        </w:behaviors>
        <w:guid w:val="{82B64DCA-3AAC-41A8-A6D7-40FCDEDA1FDB}"/>
      </w:docPartPr>
      <w:docPartBody>
        <w:p w:rsidR="00000000" w:rsidRDefault="00000000">
          <w:pPr>
            <w:pStyle w:val="C2BDE1E535844E099EDF288B7A9153D7"/>
          </w:pPr>
          <w:r w:rsidRPr="00C61521">
            <w:rPr>
              <w:rStyle w:val="Graytext"/>
            </w:rPr>
            <w:t>4567 Main Street</w:t>
          </w:r>
        </w:p>
      </w:docPartBody>
    </w:docPart>
    <w:docPart>
      <w:docPartPr>
        <w:name w:val="92EB7553FA7A4AA2BD1E01AF0D96EDAA"/>
        <w:category>
          <w:name w:val="General"/>
          <w:gallery w:val="placeholder"/>
        </w:category>
        <w:types>
          <w:type w:val="bbPlcHdr"/>
        </w:types>
        <w:behaviors>
          <w:behavior w:val="content"/>
        </w:behaviors>
        <w:guid w:val="{6055EFBA-3347-42F0-839B-47CBDABDF91F}"/>
      </w:docPartPr>
      <w:docPartBody>
        <w:p w:rsidR="00000000" w:rsidRDefault="00000000">
          <w:pPr>
            <w:pStyle w:val="92EB7553FA7A4AA2BD1E01AF0D96EDAA"/>
          </w:pPr>
          <w:r w:rsidRPr="00C61521">
            <w:rPr>
              <w:rStyle w:val="Graytext"/>
            </w:rPr>
            <w:t>City, State 98052</w:t>
          </w:r>
        </w:p>
      </w:docPartBody>
    </w:docPart>
    <w:docPart>
      <w:docPartPr>
        <w:name w:val="F56ADD538BB64A4BAE3EF3D10D1E9442"/>
        <w:category>
          <w:name w:val="General"/>
          <w:gallery w:val="placeholder"/>
        </w:category>
        <w:types>
          <w:type w:val="bbPlcHdr"/>
        </w:types>
        <w:behaviors>
          <w:behavior w:val="content"/>
        </w:behaviors>
        <w:guid w:val="{D6091A69-7D43-43E0-9A51-3B74126B74CF}"/>
      </w:docPartPr>
      <w:docPartBody>
        <w:p w:rsidR="00000000" w:rsidRDefault="00000000">
          <w:pPr>
            <w:pStyle w:val="F56ADD538BB64A4BAE3EF3D10D1E9442"/>
          </w:pPr>
          <w:r w:rsidRPr="00C61521">
            <w:rPr>
              <w:rStyle w:val="Graytext"/>
            </w:rPr>
            <w:t>(718) 555–0100</w:t>
          </w:r>
        </w:p>
      </w:docPartBody>
    </w:docPart>
    <w:docPart>
      <w:docPartPr>
        <w:name w:val="7BBC55C1A1A04E52AB6DA7D027FC948B"/>
        <w:category>
          <w:name w:val="General"/>
          <w:gallery w:val="placeholder"/>
        </w:category>
        <w:types>
          <w:type w:val="bbPlcHdr"/>
        </w:types>
        <w:behaviors>
          <w:behavior w:val="content"/>
        </w:behaviors>
        <w:guid w:val="{5F1B1FF4-DEF9-47E1-93CB-F8009B4BA9A8}"/>
      </w:docPartPr>
      <w:docPartBody>
        <w:p w:rsidR="00000000" w:rsidRDefault="00000000">
          <w:pPr>
            <w:pStyle w:val="7BBC55C1A1A04E52AB6DA7D027FC948B"/>
          </w:pPr>
          <w:r w:rsidRPr="00C61521">
            <w:rPr>
              <w:rStyle w:val="Graytext"/>
            </w:rPr>
            <w:t>yuuri@example.com</w:t>
          </w:r>
        </w:p>
      </w:docPartBody>
    </w:docPart>
    <w:docPart>
      <w:docPartPr>
        <w:name w:val="52AC09A12837480B99633006374AF404"/>
        <w:category>
          <w:name w:val="General"/>
          <w:gallery w:val="placeholder"/>
        </w:category>
        <w:types>
          <w:type w:val="bbPlcHdr"/>
        </w:types>
        <w:behaviors>
          <w:behavior w:val="content"/>
        </w:behaviors>
        <w:guid w:val="{A521E23C-2543-4FF3-87D7-0C2F52014641}"/>
      </w:docPartPr>
      <w:docPartBody>
        <w:p w:rsidR="00000000" w:rsidRDefault="00000000">
          <w:pPr>
            <w:pStyle w:val="52AC09A12837480B99633006374AF404"/>
          </w:pPr>
          <w:r w:rsidRPr="000342D8">
            <w:t>Yuuri Tanaka</w:t>
          </w:r>
        </w:p>
      </w:docPartBody>
    </w:docPart>
    <w:docPart>
      <w:docPartPr>
        <w:name w:val="FC8CE754231A46B4A826E1DA13F16BAF"/>
        <w:category>
          <w:name w:val="General"/>
          <w:gallery w:val="placeholder"/>
        </w:category>
        <w:types>
          <w:type w:val="bbPlcHdr"/>
        </w:types>
        <w:behaviors>
          <w:behavior w:val="content"/>
        </w:behaviors>
        <w:guid w:val="{ACF66D1D-1181-4C11-9F6F-44BD77F3F312}"/>
      </w:docPartPr>
      <w:docPartBody>
        <w:p w:rsidR="00000000" w:rsidRPr="00C61521" w:rsidRDefault="00000000" w:rsidP="00C61521">
          <w:pPr>
            <w:pStyle w:val="Objective"/>
            <w:rPr>
              <w:rStyle w:val="Graytext"/>
            </w:rPr>
          </w:pPr>
          <w:r w:rsidRPr="00C61521">
            <w:rPr>
              <w:rStyle w:val="Graytext"/>
            </w:rPr>
            <w:t xml:space="preserve">A resume is a document that sums up your </w:t>
          </w:r>
          <w:r w:rsidRPr="00C61521">
            <w:rPr>
              <w:rStyle w:val="Graytext"/>
            </w:rPr>
            <w:t>qualifications for the job that you're applying for. Studies say that the average recruiter scans a resume every six seconds—so it’s critical for your resume to be clear, concise, and easy to read. You don’t want the recruiter to read your resume repeatedly or find it boring. First impressions matter.</w:t>
          </w:r>
        </w:p>
        <w:p w:rsidR="00000000" w:rsidRDefault="00000000">
          <w:pPr>
            <w:pStyle w:val="FC8CE754231A46B4A826E1DA13F16BAF"/>
          </w:pPr>
          <w:r w:rsidRPr="00C61521">
            <w:rPr>
              <w:rStyle w:val="Graytext"/>
            </w:rPr>
            <w:t>State your career goals and show how they align with the job description you’re targeting. Be brief and keep it from sounding generic. Be yourself.</w:t>
          </w:r>
        </w:p>
      </w:docPartBody>
    </w:docPart>
    <w:docPart>
      <w:docPartPr>
        <w:name w:val="6E2CA88ADD134E30AA2A47BFEAE2E25E"/>
        <w:category>
          <w:name w:val="General"/>
          <w:gallery w:val="placeholder"/>
        </w:category>
        <w:types>
          <w:type w:val="bbPlcHdr"/>
        </w:types>
        <w:behaviors>
          <w:behavior w:val="content"/>
        </w:behaviors>
        <w:guid w:val="{D7A69209-A8F5-41E9-AD03-8E58F177C387}"/>
      </w:docPartPr>
      <w:docPartBody>
        <w:p w:rsidR="00000000" w:rsidRDefault="00000000">
          <w:pPr>
            <w:pStyle w:val="6E2CA88ADD134E30AA2A47BFEAE2E25E"/>
          </w:pPr>
          <w:r w:rsidRPr="000342D8">
            <w:t>20</w:t>
          </w:r>
          <w:r>
            <w:t>XX</w:t>
          </w:r>
          <w:r w:rsidRPr="000342D8">
            <w:t xml:space="preserve"> </w:t>
          </w:r>
          <w:r>
            <w:t>–</w:t>
          </w:r>
          <w:r w:rsidRPr="000342D8">
            <w:t xml:space="preserve"> 20</w:t>
          </w:r>
          <w:r>
            <w:t>XX</w:t>
          </w:r>
        </w:p>
      </w:docPartBody>
    </w:docPart>
    <w:docPart>
      <w:docPartPr>
        <w:name w:val="5FD76136286B45E986F25A547DDFE0F5"/>
        <w:category>
          <w:name w:val="General"/>
          <w:gallery w:val="placeholder"/>
        </w:category>
        <w:types>
          <w:type w:val="bbPlcHdr"/>
        </w:types>
        <w:behaviors>
          <w:behavior w:val="content"/>
        </w:behaviors>
        <w:guid w:val="{D8DE9C1F-471B-4065-83DA-A723073E106A}"/>
      </w:docPartPr>
      <w:docPartBody>
        <w:p w:rsidR="00000000" w:rsidRDefault="00000000">
          <w:pPr>
            <w:pStyle w:val="5FD76136286B45E986F25A547DDFE0F5"/>
          </w:pPr>
          <w:r w:rsidRPr="00C61521">
            <w:rPr>
              <w:rStyle w:val="Graytext"/>
            </w:rPr>
            <w:t>Design Director</w:t>
          </w:r>
        </w:p>
      </w:docPartBody>
    </w:docPart>
    <w:docPart>
      <w:docPartPr>
        <w:name w:val="0EB1DF39B53F4F7A965AEF5667AC8FBB"/>
        <w:category>
          <w:name w:val="General"/>
          <w:gallery w:val="placeholder"/>
        </w:category>
        <w:types>
          <w:type w:val="bbPlcHdr"/>
        </w:types>
        <w:behaviors>
          <w:behavior w:val="content"/>
        </w:behaviors>
        <w:guid w:val="{B4DAA671-15E8-4B41-AC8A-D19A106BA6FF}"/>
      </w:docPartPr>
      <w:docPartBody>
        <w:p w:rsidR="00000000" w:rsidRDefault="00000000">
          <w:pPr>
            <w:pStyle w:val="0EB1DF39B53F4F7A965AEF5667AC8FBB"/>
          </w:pPr>
          <w:r w:rsidRPr="00DE07DD">
            <w:t xml:space="preserve">First Up </w:t>
          </w:r>
          <w:r w:rsidRPr="00DE07DD">
            <w:t>Consultants</w:t>
          </w:r>
        </w:p>
      </w:docPartBody>
    </w:docPart>
    <w:docPart>
      <w:docPartPr>
        <w:name w:val="49E94B06125746458E4CF2B97183897C"/>
        <w:category>
          <w:name w:val="General"/>
          <w:gallery w:val="placeholder"/>
        </w:category>
        <w:types>
          <w:type w:val="bbPlcHdr"/>
        </w:types>
        <w:behaviors>
          <w:behavior w:val="content"/>
        </w:behaviors>
        <w:guid w:val="{C9E634C6-0853-44F5-982A-9D9CD14F0E67}"/>
      </w:docPartPr>
      <w:docPartBody>
        <w:p w:rsidR="00000000" w:rsidRDefault="00000000">
          <w:pPr>
            <w:pStyle w:val="49E94B06125746458E4CF2B97183897C"/>
          </w:pPr>
          <w:r w:rsidRPr="000342D8">
            <w:t>Writing concisely isn’t an easy task, but a new feature called Editor in Word can help. You can access Editor directly from your Ribbon. Editor is free to use, but if you’re a Microsoft 365 subscriber, you’ll actually unlock intelligent tools that will scan your writing for advanced grammar and style refinements—conciseness being one of them.</w:t>
          </w:r>
        </w:p>
      </w:docPartBody>
    </w:docPart>
    <w:docPart>
      <w:docPartPr>
        <w:name w:val="B640F2450193453C9DE6BE821E29284A"/>
        <w:category>
          <w:name w:val="General"/>
          <w:gallery w:val="placeholder"/>
        </w:category>
        <w:types>
          <w:type w:val="bbPlcHdr"/>
        </w:types>
        <w:behaviors>
          <w:behavior w:val="content"/>
        </w:behaviors>
        <w:guid w:val="{F57C6C98-3509-4C34-B7DC-AF7116F24DD2}"/>
      </w:docPartPr>
      <w:docPartBody>
        <w:p w:rsidR="00000000" w:rsidRDefault="00000000">
          <w:pPr>
            <w:pStyle w:val="B640F2450193453C9DE6BE821E29284A"/>
          </w:pPr>
          <w:r w:rsidRPr="000342D8">
            <w:t>20</w:t>
          </w:r>
          <w:r>
            <w:t>XX</w:t>
          </w:r>
          <w:r w:rsidRPr="000342D8">
            <w:t xml:space="preserve"> </w:t>
          </w:r>
          <w:r>
            <w:t>–</w:t>
          </w:r>
          <w:r w:rsidRPr="000342D8">
            <w:t xml:space="preserve"> 20</w:t>
          </w:r>
          <w:r>
            <w:t>XX</w:t>
          </w:r>
        </w:p>
      </w:docPartBody>
    </w:docPart>
    <w:docPart>
      <w:docPartPr>
        <w:name w:val="0E943038397E4D8BA8601B142CF4C159"/>
        <w:category>
          <w:name w:val="General"/>
          <w:gallery w:val="placeholder"/>
        </w:category>
        <w:types>
          <w:type w:val="bbPlcHdr"/>
        </w:types>
        <w:behaviors>
          <w:behavior w:val="content"/>
        </w:behaviors>
        <w:guid w:val="{6308CC87-B933-42C6-9504-1210039FB2B2}"/>
      </w:docPartPr>
      <w:docPartBody>
        <w:p w:rsidR="00000000" w:rsidRDefault="00000000">
          <w:pPr>
            <w:pStyle w:val="0E943038397E4D8BA8601B142CF4C159"/>
          </w:pPr>
          <w:r w:rsidRPr="00C61521">
            <w:rPr>
              <w:rStyle w:val="Graytext"/>
            </w:rPr>
            <w:t>Senior Designer</w:t>
          </w:r>
        </w:p>
      </w:docPartBody>
    </w:docPart>
    <w:docPart>
      <w:docPartPr>
        <w:name w:val="75D02D6E264942919865379E7CEEC560"/>
        <w:category>
          <w:name w:val="General"/>
          <w:gallery w:val="placeholder"/>
        </w:category>
        <w:types>
          <w:type w:val="bbPlcHdr"/>
        </w:types>
        <w:behaviors>
          <w:behavior w:val="content"/>
        </w:behaviors>
        <w:guid w:val="{A38F1BD7-53A7-40BA-9B94-BA0348EA4FC0}"/>
      </w:docPartPr>
      <w:docPartBody>
        <w:p w:rsidR="00000000" w:rsidRDefault="00000000">
          <w:pPr>
            <w:pStyle w:val="75D02D6E264942919865379E7CEEC560"/>
          </w:pPr>
          <w:r w:rsidRPr="00DE07DD">
            <w:t>Nod Publishing</w:t>
          </w:r>
        </w:p>
      </w:docPartBody>
    </w:docPart>
    <w:docPart>
      <w:docPartPr>
        <w:name w:val="3CAAC4BFF44F4C6DBE69CAAC5EA6AC0C"/>
        <w:category>
          <w:name w:val="General"/>
          <w:gallery w:val="placeholder"/>
        </w:category>
        <w:types>
          <w:type w:val="bbPlcHdr"/>
        </w:types>
        <w:behaviors>
          <w:behavior w:val="content"/>
        </w:behaviors>
        <w:guid w:val="{3ACC0C2B-A53B-4C5C-8B28-6510BEC103F7}"/>
      </w:docPartPr>
      <w:docPartBody>
        <w:p w:rsidR="00000000" w:rsidRDefault="00000000">
          <w:pPr>
            <w:pStyle w:val="3CAAC4BFF44F4C6DBE69CAAC5EA6AC0C"/>
          </w:pPr>
          <w:r>
            <w:t>To start your resume, summarize your key responsibilities, accomplishments, and experience. Where appropriate, use the language and words you find in the specific job description and target 3-5 key areas.</w:t>
          </w:r>
          <w:r>
            <w:br/>
          </w:r>
          <w:r>
            <w:br/>
            <w:t>For example, if you're a quick learner, then maybe you can write something like "motivated to quickly resolve challenges.</w:t>
          </w:r>
        </w:p>
      </w:docPartBody>
    </w:docPart>
    <w:docPart>
      <w:docPartPr>
        <w:name w:val="62DF51FAA06E4766888054B178F360B9"/>
        <w:category>
          <w:name w:val="General"/>
          <w:gallery w:val="placeholder"/>
        </w:category>
        <w:types>
          <w:type w:val="bbPlcHdr"/>
        </w:types>
        <w:behaviors>
          <w:behavior w:val="content"/>
        </w:behaviors>
        <w:guid w:val="{FDB5C47E-0994-46DC-AC2A-9DD9D9C5B4B2}"/>
      </w:docPartPr>
      <w:docPartBody>
        <w:p w:rsidR="00000000" w:rsidRDefault="00000000">
          <w:pPr>
            <w:pStyle w:val="62DF51FAA06E4766888054B178F360B9"/>
          </w:pPr>
          <w:r w:rsidRPr="000342D8">
            <w:t>20</w:t>
          </w:r>
          <w:r>
            <w:t>XX</w:t>
          </w:r>
          <w:r w:rsidRPr="000342D8">
            <w:t xml:space="preserve"> </w:t>
          </w:r>
          <w:r>
            <w:t>–</w:t>
          </w:r>
          <w:r w:rsidRPr="000342D8">
            <w:t xml:space="preserve"> 20</w:t>
          </w:r>
          <w:r>
            <w:t>XX</w:t>
          </w:r>
        </w:p>
      </w:docPartBody>
    </w:docPart>
    <w:docPart>
      <w:docPartPr>
        <w:name w:val="787FED50AACB473FAAFEE4D751C73DC8"/>
        <w:category>
          <w:name w:val="General"/>
          <w:gallery w:val="placeholder"/>
        </w:category>
        <w:types>
          <w:type w:val="bbPlcHdr"/>
        </w:types>
        <w:behaviors>
          <w:behavior w:val="content"/>
        </w:behaviors>
        <w:guid w:val="{A5E9ADA2-D08A-4E91-8C5C-B48D8992F67F}"/>
      </w:docPartPr>
      <w:docPartBody>
        <w:p w:rsidR="00000000" w:rsidRDefault="00000000">
          <w:pPr>
            <w:pStyle w:val="787FED50AACB473FAAFEE4D751C73DC8"/>
          </w:pPr>
          <w:r w:rsidRPr="00C61521">
            <w:rPr>
              <w:rStyle w:val="Graytext"/>
            </w:rPr>
            <w:t>Designer</w:t>
          </w:r>
        </w:p>
      </w:docPartBody>
    </w:docPart>
    <w:docPart>
      <w:docPartPr>
        <w:name w:val="7804DD2791D84EE685D745052C23F11D"/>
        <w:category>
          <w:name w:val="General"/>
          <w:gallery w:val="placeholder"/>
        </w:category>
        <w:types>
          <w:type w:val="bbPlcHdr"/>
        </w:types>
        <w:behaviors>
          <w:behavior w:val="content"/>
        </w:behaviors>
        <w:guid w:val="{EB89379A-B694-49EB-AC72-1AEEC8C2D8FF}"/>
      </w:docPartPr>
      <w:docPartBody>
        <w:p w:rsidR="00000000" w:rsidRDefault="00000000">
          <w:pPr>
            <w:pStyle w:val="7804DD2791D84EE685D745052C23F11D"/>
          </w:pPr>
          <w:r w:rsidRPr="00DE07DD">
            <w:t>Adatum Corporation</w:t>
          </w:r>
        </w:p>
      </w:docPartBody>
    </w:docPart>
    <w:docPart>
      <w:docPartPr>
        <w:name w:val="227C5AFD8520414980D61B42192B48BE"/>
        <w:category>
          <w:name w:val="General"/>
          <w:gallery w:val="placeholder"/>
        </w:category>
        <w:types>
          <w:type w:val="bbPlcHdr"/>
        </w:types>
        <w:behaviors>
          <w:behavior w:val="content"/>
        </w:behaviors>
        <w:guid w:val="{BC3410D4-E5A8-4DC1-8122-116FA57B30CA}"/>
      </w:docPartPr>
      <w:docPartBody>
        <w:p w:rsidR="00000000" w:rsidRDefault="00000000">
          <w:pPr>
            <w:pStyle w:val="227C5AFD8520414980D61B42192B48BE"/>
          </w:pPr>
          <w:r w:rsidRPr="000342D8">
            <w:t xml:space="preserve">You don’t need to use big or fancy words to make your resume sound professional. Editor will check for unnecessary buzzwords, vague descriptions, or wordy sentences. Once Editor is done, you can scroll through your writing and look for highlighted items that you can easily change in an effort to make your writing </w:t>
          </w:r>
          <w:r w:rsidRPr="00DE07DD">
            <w:t>clearer and more concise.</w:t>
          </w:r>
        </w:p>
      </w:docPartBody>
    </w:docPart>
    <w:docPart>
      <w:docPartPr>
        <w:name w:val="D34039BF49CC442F98CE6F4B373D9EFF"/>
        <w:category>
          <w:name w:val="General"/>
          <w:gallery w:val="placeholder"/>
        </w:category>
        <w:types>
          <w:type w:val="bbPlcHdr"/>
        </w:types>
        <w:behaviors>
          <w:behavior w:val="content"/>
        </w:behaviors>
        <w:guid w:val="{B07C4425-4D63-44F5-9D98-438A1432C256}"/>
      </w:docPartPr>
      <w:docPartBody>
        <w:p w:rsidR="00000000" w:rsidRDefault="00000000">
          <w:pPr>
            <w:pStyle w:val="D34039BF49CC442F98CE6F4B373D9EFF"/>
          </w:pPr>
          <w:r w:rsidRPr="000342D8">
            <w:t>September 20</w:t>
          </w:r>
          <w:r>
            <w:t>XX</w:t>
          </w:r>
          <w:r w:rsidRPr="000342D8">
            <w:t xml:space="preserve"> - June 20</w:t>
          </w:r>
          <w:r>
            <w:t>XX</w:t>
          </w:r>
        </w:p>
      </w:docPartBody>
    </w:docPart>
    <w:docPart>
      <w:docPartPr>
        <w:name w:val="51F0719C84F640AE9ABFC71918A4A7A2"/>
        <w:category>
          <w:name w:val="General"/>
          <w:gallery w:val="placeholder"/>
        </w:category>
        <w:types>
          <w:type w:val="bbPlcHdr"/>
        </w:types>
        <w:behaviors>
          <w:behavior w:val="content"/>
        </w:behaviors>
        <w:guid w:val="{370D31EF-ED78-49BF-AD5D-7810CA82A9DA}"/>
      </w:docPartPr>
      <w:docPartBody>
        <w:p w:rsidR="00000000" w:rsidRDefault="00000000">
          <w:pPr>
            <w:pStyle w:val="51F0719C84F640AE9ABFC71918A4A7A2"/>
          </w:pPr>
          <w:r w:rsidRPr="00C61521">
            <w:rPr>
              <w:rStyle w:val="Graytext"/>
            </w:rPr>
            <w:t>B.A. in Art &amp; Design</w:t>
          </w:r>
        </w:p>
      </w:docPartBody>
    </w:docPart>
    <w:docPart>
      <w:docPartPr>
        <w:name w:val="697CBCDF43C445BD8B9A0FB63CA28593"/>
        <w:category>
          <w:name w:val="General"/>
          <w:gallery w:val="placeholder"/>
        </w:category>
        <w:types>
          <w:type w:val="bbPlcHdr"/>
        </w:types>
        <w:behaviors>
          <w:behavior w:val="content"/>
        </w:behaviors>
        <w:guid w:val="{B40600BB-B9B9-4D69-8763-68D7B3265D77}"/>
      </w:docPartPr>
      <w:docPartBody>
        <w:p w:rsidR="00000000" w:rsidRDefault="00000000">
          <w:pPr>
            <w:pStyle w:val="697CBCDF43C445BD8B9A0FB63CA28593"/>
          </w:pPr>
          <w:r>
            <w:t>Jasper</w:t>
          </w:r>
          <w:r w:rsidRPr="000342D8">
            <w:t xml:space="preserve"> University</w:t>
          </w:r>
        </w:p>
      </w:docPartBody>
    </w:docPart>
    <w:docPart>
      <w:docPartPr>
        <w:name w:val="0ADD1BF50F334C9C8E7A7B180BABEFF8"/>
        <w:category>
          <w:name w:val="General"/>
          <w:gallery w:val="placeholder"/>
        </w:category>
        <w:types>
          <w:type w:val="bbPlcHdr"/>
        </w:types>
        <w:behaviors>
          <w:behavior w:val="content"/>
        </w:behaviors>
        <w:guid w:val="{AB5F420D-B66A-41D1-84D2-1E413EF5601E}"/>
      </w:docPartPr>
      <w:docPartBody>
        <w:p w:rsidR="00000000" w:rsidRDefault="00000000">
          <w:pPr>
            <w:pStyle w:val="0ADD1BF50F334C9C8E7A7B180BABEFF8"/>
          </w:pPr>
          <w:r>
            <w:t>Creativity</w:t>
          </w:r>
        </w:p>
      </w:docPartBody>
    </w:docPart>
    <w:docPart>
      <w:docPartPr>
        <w:name w:val="0FA3BF27E8174DA2A53ADD833CB424E4"/>
        <w:category>
          <w:name w:val="General"/>
          <w:gallery w:val="placeholder"/>
        </w:category>
        <w:types>
          <w:type w:val="bbPlcHdr"/>
        </w:types>
        <w:behaviors>
          <w:behavior w:val="content"/>
        </w:behaviors>
        <w:guid w:val="{CB410B7F-AE02-447F-9118-EA8B623BB748}"/>
      </w:docPartPr>
      <w:docPartBody>
        <w:p w:rsidR="00000000" w:rsidRDefault="00000000">
          <w:pPr>
            <w:pStyle w:val="0FA3BF27E8174DA2A53ADD833CB424E4"/>
          </w:pPr>
          <w:r>
            <w:t>Leadership</w:t>
          </w:r>
        </w:p>
      </w:docPartBody>
    </w:docPart>
    <w:docPart>
      <w:docPartPr>
        <w:name w:val="2A124CAB6AFA4A58824982CFAA376080"/>
        <w:category>
          <w:name w:val="General"/>
          <w:gallery w:val="placeholder"/>
        </w:category>
        <w:types>
          <w:type w:val="bbPlcHdr"/>
        </w:types>
        <w:behaviors>
          <w:behavior w:val="content"/>
        </w:behaviors>
        <w:guid w:val="{67174276-E882-4FD0-8E6F-6D9115C1A52D}"/>
      </w:docPartPr>
      <w:docPartBody>
        <w:p w:rsidR="00000000" w:rsidRDefault="00000000">
          <w:pPr>
            <w:pStyle w:val="2A124CAB6AFA4A58824982CFAA376080"/>
          </w:pPr>
          <w:r>
            <w:t>Organization</w:t>
          </w:r>
        </w:p>
      </w:docPartBody>
    </w:docPart>
    <w:docPart>
      <w:docPartPr>
        <w:name w:val="AF9217D43D88400AB9DA4BC8019039D6"/>
        <w:category>
          <w:name w:val="General"/>
          <w:gallery w:val="placeholder"/>
        </w:category>
        <w:types>
          <w:type w:val="bbPlcHdr"/>
        </w:types>
        <w:behaviors>
          <w:behavior w:val="content"/>
        </w:behaviors>
        <w:guid w:val="{680B278C-B073-44CB-A5E6-CE209A95CCD8}"/>
      </w:docPartPr>
      <w:docPartBody>
        <w:p w:rsidR="00000000" w:rsidRDefault="00000000">
          <w:pPr>
            <w:pStyle w:val="AF9217D43D88400AB9DA4BC8019039D6"/>
          </w:pPr>
          <w:r>
            <w:t>Problem solving</w:t>
          </w:r>
        </w:p>
      </w:docPartBody>
    </w:docPart>
    <w:docPart>
      <w:docPartPr>
        <w:name w:val="35AA904812CD4ED0B7A8B166F1ED5B13"/>
        <w:category>
          <w:name w:val="General"/>
          <w:gallery w:val="placeholder"/>
        </w:category>
        <w:types>
          <w:type w:val="bbPlcHdr"/>
        </w:types>
        <w:behaviors>
          <w:behavior w:val="content"/>
        </w:behaviors>
        <w:guid w:val="{8B7D541C-9BCB-42D2-A961-2522B8325326}"/>
      </w:docPartPr>
      <w:docPartBody>
        <w:p w:rsidR="00000000" w:rsidRDefault="00000000">
          <w:pPr>
            <w:pStyle w:val="35AA904812CD4ED0B7A8B166F1ED5B13"/>
          </w:pPr>
          <w:r>
            <w:t>Teamwork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768"/>
    <w:rsid w:val="00A26768"/>
    <w:rsid w:val="00CF0C80"/>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PK" w:eastAsia="en-P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eentext">
    <w:name w:val="Green text"/>
    <w:uiPriority w:val="1"/>
    <w:qFormat/>
    <w:rPr>
      <w:color w:val="0E2841" w:themeColor="text2"/>
    </w:rPr>
  </w:style>
  <w:style w:type="paragraph" w:customStyle="1" w:styleId="535DF613526143FFBACD2886F72A3604">
    <w:name w:val="535DF613526143FFBACD2886F72A3604"/>
  </w:style>
  <w:style w:type="paragraph" w:customStyle="1" w:styleId="4F0D4E6477024941945E157254303D79">
    <w:name w:val="4F0D4E6477024941945E157254303D79"/>
  </w:style>
  <w:style w:type="paragraph" w:customStyle="1" w:styleId="C42A4CB2408E477E9B1CCA6E14261836">
    <w:name w:val="C42A4CB2408E477E9B1CCA6E14261836"/>
  </w:style>
  <w:style w:type="paragraph" w:customStyle="1" w:styleId="F071FB2CD67E40D787E0A8D18A3E7DC6">
    <w:name w:val="F071FB2CD67E40D787E0A8D18A3E7DC6"/>
  </w:style>
  <w:style w:type="paragraph" w:customStyle="1" w:styleId="0B299992CDFE4FEA9E5843782A967EA2">
    <w:name w:val="0B299992CDFE4FEA9E5843782A967EA2"/>
  </w:style>
  <w:style w:type="paragraph" w:customStyle="1" w:styleId="Objective">
    <w:name w:val="Objective"/>
    <w:basedOn w:val="Normal"/>
    <w:qFormat/>
    <w:pPr>
      <w:widowControl w:val="0"/>
      <w:autoSpaceDE w:val="0"/>
      <w:autoSpaceDN w:val="0"/>
      <w:spacing w:before="240" w:after="0" w:line="247" w:lineRule="auto"/>
      <w:ind w:left="14"/>
    </w:pPr>
    <w:rPr>
      <w:rFonts w:eastAsia="Arial" w:cs="Arial"/>
      <w:kern w:val="0"/>
      <w:sz w:val="20"/>
      <w:szCs w:val="16"/>
      <w:lang w:val="en-US" w:eastAsia="en-US" w:bidi="en-US"/>
      <w14:ligatures w14:val="none"/>
    </w:rPr>
  </w:style>
  <w:style w:type="paragraph" w:customStyle="1" w:styleId="487B4CEF029840FC89F142C51284BEF4">
    <w:name w:val="487B4CEF029840FC89F142C51284BEF4"/>
  </w:style>
  <w:style w:type="paragraph" w:customStyle="1" w:styleId="7536E93D3C954E96989EF3F2DB25B359">
    <w:name w:val="7536E93D3C954E96989EF3F2DB25B359"/>
  </w:style>
  <w:style w:type="paragraph" w:customStyle="1" w:styleId="DF60C722BE1A498FA8C5F20AF14A1CA3">
    <w:name w:val="DF60C722BE1A498FA8C5F20AF14A1CA3"/>
  </w:style>
  <w:style w:type="paragraph" w:customStyle="1" w:styleId="FEAF560FB9E9471696D84C4374C78D9F">
    <w:name w:val="FEAF560FB9E9471696D84C4374C78D9F"/>
  </w:style>
  <w:style w:type="paragraph" w:customStyle="1" w:styleId="76C7A335950547CCB29F39F07E70FE8E">
    <w:name w:val="76C7A335950547CCB29F39F07E70FE8E"/>
  </w:style>
  <w:style w:type="paragraph" w:customStyle="1" w:styleId="3A406704BF7B4CEF9763A8A3FB9C91F3">
    <w:name w:val="3A406704BF7B4CEF9763A8A3FB9C91F3"/>
  </w:style>
  <w:style w:type="paragraph" w:customStyle="1" w:styleId="FFB2AFB133EA40DDBCC540F79E117979">
    <w:name w:val="FFB2AFB133EA40DDBCC540F79E117979"/>
  </w:style>
  <w:style w:type="paragraph" w:customStyle="1" w:styleId="0D5033BC35124CE5BB4191443F33CF97">
    <w:name w:val="0D5033BC35124CE5BB4191443F33CF97"/>
  </w:style>
  <w:style w:type="paragraph" w:customStyle="1" w:styleId="2FB4F6A9ED5142ED8E1EA130081E71C7">
    <w:name w:val="2FB4F6A9ED5142ED8E1EA130081E71C7"/>
  </w:style>
  <w:style w:type="paragraph" w:customStyle="1" w:styleId="1460E1CD97974AFCB6D3E14FDC163E5F">
    <w:name w:val="1460E1CD97974AFCB6D3E14FDC163E5F"/>
  </w:style>
  <w:style w:type="paragraph" w:customStyle="1" w:styleId="F626F5AAB83A4A7B9E76B211D75B239A">
    <w:name w:val="F626F5AAB83A4A7B9E76B211D75B239A"/>
  </w:style>
  <w:style w:type="paragraph" w:customStyle="1" w:styleId="4FC351192DA04389A6AF72A1784EE71F">
    <w:name w:val="4FC351192DA04389A6AF72A1784EE71F"/>
  </w:style>
  <w:style w:type="paragraph" w:customStyle="1" w:styleId="CD0E8598993341608250BE93CD39B655">
    <w:name w:val="CD0E8598993341608250BE93CD39B655"/>
  </w:style>
  <w:style w:type="paragraph" w:customStyle="1" w:styleId="74784E1AF5C142E7A155D580AAA2FFD4">
    <w:name w:val="74784E1AF5C142E7A155D580AAA2FFD4"/>
  </w:style>
  <w:style w:type="paragraph" w:customStyle="1" w:styleId="5F5EBA1281C349C7B0C684C272CFF633">
    <w:name w:val="5F5EBA1281C349C7B0C684C272CFF633"/>
  </w:style>
  <w:style w:type="paragraph" w:customStyle="1" w:styleId="5E9FC27C54EC4A41BEA7394C2C90CFD4">
    <w:name w:val="5E9FC27C54EC4A41BEA7394C2C90CFD4"/>
  </w:style>
  <w:style w:type="paragraph" w:customStyle="1" w:styleId="39C5D12B87764C039E689F999AC15A09">
    <w:name w:val="39C5D12B87764C039E689F999AC15A09"/>
  </w:style>
  <w:style w:type="paragraph" w:customStyle="1" w:styleId="BECABF9C405742758419B47150EC9CCE">
    <w:name w:val="BECABF9C405742758419B47150EC9CCE"/>
  </w:style>
  <w:style w:type="paragraph" w:customStyle="1" w:styleId="6F1DFCA7ACE249F294D531B03A53CE1D">
    <w:name w:val="6F1DFCA7ACE249F294D531B03A53CE1D"/>
  </w:style>
  <w:style w:type="paragraph" w:customStyle="1" w:styleId="EF88381D38484D328FEC52F74F36DA5D">
    <w:name w:val="EF88381D38484D328FEC52F74F36DA5D"/>
  </w:style>
  <w:style w:type="paragraph" w:customStyle="1" w:styleId="A009445BB90543E5A05FBA64AECCDF51">
    <w:name w:val="A009445BB90543E5A05FBA64AECCDF51"/>
  </w:style>
  <w:style w:type="character" w:customStyle="1" w:styleId="Magentatext">
    <w:name w:val="Magenta text"/>
    <w:uiPriority w:val="1"/>
    <w:qFormat/>
    <w:rPr>
      <w:color w:val="0F9ED5" w:themeColor="accent4"/>
    </w:rPr>
  </w:style>
  <w:style w:type="paragraph" w:customStyle="1" w:styleId="AFEC0170F7B2430D800FD35F6ADF0F1A">
    <w:name w:val="AFEC0170F7B2430D800FD35F6ADF0F1A"/>
  </w:style>
  <w:style w:type="paragraph" w:customStyle="1" w:styleId="045EE66CB520491A893AC918A990E736">
    <w:name w:val="045EE66CB520491A893AC918A990E736"/>
  </w:style>
  <w:style w:type="paragraph" w:customStyle="1" w:styleId="9D4C2E09CD9048F38A1149AE5E93122A">
    <w:name w:val="9D4C2E09CD9048F38A1149AE5E93122A"/>
  </w:style>
  <w:style w:type="paragraph" w:customStyle="1" w:styleId="214F8C07261245DFB8506D6B24C1B6AE">
    <w:name w:val="214F8C07261245DFB8506D6B24C1B6AE"/>
  </w:style>
  <w:style w:type="paragraph" w:customStyle="1" w:styleId="A28D6E20D4BB4C84A92359FF34F86F1C">
    <w:name w:val="A28D6E20D4BB4C84A92359FF34F86F1C"/>
  </w:style>
  <w:style w:type="paragraph" w:customStyle="1" w:styleId="73E8164FA6854F44B542162642587A5E">
    <w:name w:val="73E8164FA6854F44B542162642587A5E"/>
  </w:style>
  <w:style w:type="paragraph" w:customStyle="1" w:styleId="805776BB557A4BF2B93CD4ED277B3DED">
    <w:name w:val="805776BB557A4BF2B93CD4ED277B3DED"/>
  </w:style>
  <w:style w:type="paragraph" w:customStyle="1" w:styleId="5B2B67A499054D36A9D34B91EE43DDC4">
    <w:name w:val="5B2B67A499054D36A9D34B91EE43DDC4"/>
  </w:style>
  <w:style w:type="paragraph" w:customStyle="1" w:styleId="5E8124508F57438495B6661ACF53D11C">
    <w:name w:val="5E8124508F57438495B6661ACF53D11C"/>
  </w:style>
  <w:style w:type="paragraph" w:customStyle="1" w:styleId="1F86EABC1B30453FB06676D7774D25C8">
    <w:name w:val="1F86EABC1B30453FB06676D7774D25C8"/>
  </w:style>
  <w:style w:type="paragraph" w:customStyle="1" w:styleId="FDCA986C0C3549CB834011559317B1D8">
    <w:name w:val="FDCA986C0C3549CB834011559317B1D8"/>
  </w:style>
  <w:style w:type="paragraph" w:customStyle="1" w:styleId="769F11D6D54B4A71B0D8525FB9B1F649">
    <w:name w:val="769F11D6D54B4A71B0D8525FB9B1F649"/>
  </w:style>
  <w:style w:type="paragraph" w:customStyle="1" w:styleId="3803535D88824E3F9DB62B4254BA7A6A">
    <w:name w:val="3803535D88824E3F9DB62B4254BA7A6A"/>
  </w:style>
  <w:style w:type="paragraph" w:customStyle="1" w:styleId="834429A26C964635BBAB67DD2EFC94D2">
    <w:name w:val="834429A26C964635BBAB67DD2EFC94D2"/>
  </w:style>
  <w:style w:type="paragraph" w:customStyle="1" w:styleId="2643D704658D4D8C9C9744B9EF2616B4">
    <w:name w:val="2643D704658D4D8C9C9744B9EF2616B4"/>
  </w:style>
  <w:style w:type="paragraph" w:customStyle="1" w:styleId="77860D2A0F7841B992985490E7676174">
    <w:name w:val="77860D2A0F7841B992985490E7676174"/>
  </w:style>
  <w:style w:type="paragraph" w:customStyle="1" w:styleId="85857B56287244D4B7921982576D5FED">
    <w:name w:val="85857B56287244D4B7921982576D5FED"/>
  </w:style>
  <w:style w:type="paragraph" w:customStyle="1" w:styleId="2E3C8A9ADC8F4F3F8D0068760BAA7D06">
    <w:name w:val="2E3C8A9ADC8F4F3F8D0068760BAA7D06"/>
  </w:style>
  <w:style w:type="paragraph" w:customStyle="1" w:styleId="886B37FFACC340A78B9C6222B20FCCCA">
    <w:name w:val="886B37FFACC340A78B9C6222B20FCCCA"/>
  </w:style>
  <w:style w:type="paragraph" w:customStyle="1" w:styleId="30F123B879A1460D8D1514B4DB7DEE5C">
    <w:name w:val="30F123B879A1460D8D1514B4DB7DEE5C"/>
  </w:style>
  <w:style w:type="paragraph" w:customStyle="1" w:styleId="0AE44A8C95604256983C02BA3E481BB3">
    <w:name w:val="0AE44A8C95604256983C02BA3E481BB3"/>
  </w:style>
  <w:style w:type="paragraph" w:customStyle="1" w:styleId="B0AEB698239B4F90B902A36B0A097DA4">
    <w:name w:val="B0AEB698239B4F90B902A36B0A097DA4"/>
  </w:style>
  <w:style w:type="paragraph" w:customStyle="1" w:styleId="C18C83920B974FFFA91085108F7D6936">
    <w:name w:val="C18C83920B974FFFA91085108F7D6936"/>
  </w:style>
  <w:style w:type="paragraph" w:customStyle="1" w:styleId="5FF27B1FD46D41B0BADA8DA8EBE25F5B">
    <w:name w:val="5FF27B1FD46D41B0BADA8DA8EBE25F5B"/>
  </w:style>
  <w:style w:type="paragraph" w:customStyle="1" w:styleId="917E3A40C3644D6AA1949EC7A0A74BFB">
    <w:name w:val="917E3A40C3644D6AA1949EC7A0A74BFB"/>
  </w:style>
  <w:style w:type="paragraph" w:customStyle="1" w:styleId="D61397FA38444D8E8D78A6E0F684041E">
    <w:name w:val="D61397FA38444D8E8D78A6E0F684041E"/>
  </w:style>
  <w:style w:type="character" w:customStyle="1" w:styleId="Graytext">
    <w:name w:val="Gray text"/>
    <w:uiPriority w:val="1"/>
    <w:qFormat/>
    <w:rPr>
      <w:color w:val="808080" w:themeColor="background1" w:themeShade="80"/>
    </w:rPr>
  </w:style>
  <w:style w:type="paragraph" w:customStyle="1" w:styleId="C2BDE1E535844E099EDF288B7A9153D7">
    <w:name w:val="C2BDE1E535844E099EDF288B7A9153D7"/>
  </w:style>
  <w:style w:type="paragraph" w:customStyle="1" w:styleId="92EB7553FA7A4AA2BD1E01AF0D96EDAA">
    <w:name w:val="92EB7553FA7A4AA2BD1E01AF0D96EDAA"/>
  </w:style>
  <w:style w:type="paragraph" w:customStyle="1" w:styleId="F56ADD538BB64A4BAE3EF3D10D1E9442">
    <w:name w:val="F56ADD538BB64A4BAE3EF3D10D1E9442"/>
  </w:style>
  <w:style w:type="paragraph" w:customStyle="1" w:styleId="7BBC55C1A1A04E52AB6DA7D027FC948B">
    <w:name w:val="7BBC55C1A1A04E52AB6DA7D027FC948B"/>
  </w:style>
  <w:style w:type="paragraph" w:customStyle="1" w:styleId="52AC09A12837480B99633006374AF404">
    <w:name w:val="52AC09A12837480B99633006374AF404"/>
  </w:style>
  <w:style w:type="paragraph" w:customStyle="1" w:styleId="FC8CE754231A46B4A826E1DA13F16BAF">
    <w:name w:val="FC8CE754231A46B4A826E1DA13F16BAF"/>
  </w:style>
  <w:style w:type="paragraph" w:customStyle="1" w:styleId="6E2CA88ADD134E30AA2A47BFEAE2E25E">
    <w:name w:val="6E2CA88ADD134E30AA2A47BFEAE2E25E"/>
  </w:style>
  <w:style w:type="paragraph" w:customStyle="1" w:styleId="5FD76136286B45E986F25A547DDFE0F5">
    <w:name w:val="5FD76136286B45E986F25A547DDFE0F5"/>
  </w:style>
  <w:style w:type="paragraph" w:customStyle="1" w:styleId="0EB1DF39B53F4F7A965AEF5667AC8FBB">
    <w:name w:val="0EB1DF39B53F4F7A965AEF5667AC8FBB"/>
  </w:style>
  <w:style w:type="paragraph" w:customStyle="1" w:styleId="49E94B06125746458E4CF2B97183897C">
    <w:name w:val="49E94B06125746458E4CF2B97183897C"/>
  </w:style>
  <w:style w:type="paragraph" w:customStyle="1" w:styleId="B640F2450193453C9DE6BE821E29284A">
    <w:name w:val="B640F2450193453C9DE6BE821E29284A"/>
  </w:style>
  <w:style w:type="paragraph" w:customStyle="1" w:styleId="0E943038397E4D8BA8601B142CF4C159">
    <w:name w:val="0E943038397E4D8BA8601B142CF4C159"/>
  </w:style>
  <w:style w:type="paragraph" w:customStyle="1" w:styleId="75D02D6E264942919865379E7CEEC560">
    <w:name w:val="75D02D6E264942919865379E7CEEC560"/>
  </w:style>
  <w:style w:type="paragraph" w:customStyle="1" w:styleId="3CAAC4BFF44F4C6DBE69CAAC5EA6AC0C">
    <w:name w:val="3CAAC4BFF44F4C6DBE69CAAC5EA6AC0C"/>
  </w:style>
  <w:style w:type="paragraph" w:customStyle="1" w:styleId="62DF51FAA06E4766888054B178F360B9">
    <w:name w:val="62DF51FAA06E4766888054B178F360B9"/>
  </w:style>
  <w:style w:type="paragraph" w:customStyle="1" w:styleId="787FED50AACB473FAAFEE4D751C73DC8">
    <w:name w:val="787FED50AACB473FAAFEE4D751C73DC8"/>
  </w:style>
  <w:style w:type="paragraph" w:customStyle="1" w:styleId="7804DD2791D84EE685D745052C23F11D">
    <w:name w:val="7804DD2791D84EE685D745052C23F11D"/>
  </w:style>
  <w:style w:type="paragraph" w:customStyle="1" w:styleId="227C5AFD8520414980D61B42192B48BE">
    <w:name w:val="227C5AFD8520414980D61B42192B48BE"/>
  </w:style>
  <w:style w:type="paragraph" w:customStyle="1" w:styleId="D34039BF49CC442F98CE6F4B373D9EFF">
    <w:name w:val="D34039BF49CC442F98CE6F4B373D9EFF"/>
  </w:style>
  <w:style w:type="paragraph" w:customStyle="1" w:styleId="51F0719C84F640AE9ABFC71918A4A7A2">
    <w:name w:val="51F0719C84F640AE9ABFC71918A4A7A2"/>
  </w:style>
  <w:style w:type="paragraph" w:customStyle="1" w:styleId="697CBCDF43C445BD8B9A0FB63CA28593">
    <w:name w:val="697CBCDF43C445BD8B9A0FB63CA28593"/>
  </w:style>
  <w:style w:type="paragraph" w:customStyle="1" w:styleId="0ADD1BF50F334C9C8E7A7B180BABEFF8">
    <w:name w:val="0ADD1BF50F334C9C8E7A7B180BABEFF8"/>
  </w:style>
  <w:style w:type="paragraph" w:customStyle="1" w:styleId="0FA3BF27E8174DA2A53ADD833CB424E4">
    <w:name w:val="0FA3BF27E8174DA2A53ADD833CB424E4"/>
  </w:style>
  <w:style w:type="paragraph" w:customStyle="1" w:styleId="2A124CAB6AFA4A58824982CFAA376080">
    <w:name w:val="2A124CAB6AFA4A58824982CFAA376080"/>
  </w:style>
  <w:style w:type="paragraph" w:customStyle="1" w:styleId="AF9217D43D88400AB9DA4BC8019039D6">
    <w:name w:val="AF9217D43D88400AB9DA4BC8019039D6"/>
  </w:style>
  <w:style w:type="paragraph" w:customStyle="1" w:styleId="35AA904812CD4ED0B7A8B166F1ED5B13">
    <w:name w:val="35AA904812CD4ED0B7A8B166F1ED5B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wiss Design">
      <a:dk1>
        <a:sysClr val="windowText" lastClr="000000"/>
      </a:dk1>
      <a:lt1>
        <a:sysClr val="window" lastClr="FFFFFF"/>
      </a:lt1>
      <a:dk2>
        <a:srgbClr val="7CA655"/>
      </a:dk2>
      <a:lt2>
        <a:srgbClr val="E4E4E4"/>
      </a:lt2>
      <a:accent1>
        <a:srgbClr val="A9D4DB"/>
      </a:accent1>
      <a:accent2>
        <a:srgbClr val="FBE284"/>
      </a:accent2>
      <a:accent3>
        <a:srgbClr val="4495A2"/>
      </a:accent3>
      <a:accent4>
        <a:srgbClr val="AA5881"/>
      </a:accent4>
      <a:accent5>
        <a:srgbClr val="E06742"/>
      </a:accent5>
      <a:accent6>
        <a:srgbClr val="F9D448"/>
      </a:accent6>
      <a:hlink>
        <a:srgbClr val="4495A2"/>
      </a:hlink>
      <a:folHlink>
        <a:srgbClr val="AA5881"/>
      </a:folHlink>
    </a:clrScheme>
    <a:fontScheme name="Custom 10">
      <a:majorFont>
        <a:latin typeface="Franklin Gothic Medium"/>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035B66-FC93-486B-9903-FC122DD3A96C}">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F4BD0629-8B65-4944-8172-F26DF5366E30}">
  <ds:schemaRefs>
    <ds:schemaRef ds:uri="http://schemas.microsoft.com/sharepoint/v3/contenttype/forms"/>
  </ds:schemaRefs>
</ds:datastoreItem>
</file>

<file path=customXml/itemProps3.xml><?xml version="1.0" encoding="utf-8"?>
<ds:datastoreItem xmlns:ds="http://schemas.openxmlformats.org/officeDocument/2006/customXml" ds:itemID="{49553890-8B37-4493-BDA2-99CCCA44C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Geometric resume</Template>
  <TotalTime>0</TotalTime>
  <Pages>3</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2025-01-08T16:57:00Z</dcterms:created>
  <dcterms:modified xsi:type="dcterms:W3CDTF">2025-01-08T16:57:00Z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